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804FF6D" w14:textId="77777777" w:rsidR="004660FE" w:rsidRPr="00944D4A" w:rsidRDefault="004660FE" w:rsidP="0035040C">
      <w:pPr>
        <w:pStyle w:val="NormalnyWeb"/>
        <w:spacing w:before="0" w:after="0"/>
        <w:jc w:val="right"/>
        <w:rPr>
          <w:b/>
        </w:rPr>
      </w:pPr>
      <w:r w:rsidRPr="003A45D0">
        <w:rPr>
          <w:b/>
          <w:i/>
          <w:spacing w:val="4"/>
          <w:sz w:val="22"/>
          <w:szCs w:val="22"/>
        </w:rPr>
        <w:t xml:space="preserve">Załącznik nr </w:t>
      </w:r>
      <w:r w:rsidR="00872FB8">
        <w:rPr>
          <w:b/>
          <w:i/>
          <w:spacing w:val="4"/>
          <w:sz w:val="22"/>
          <w:szCs w:val="22"/>
        </w:rPr>
        <w:t>3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p w14:paraId="62C7B271" w14:textId="77777777" w:rsidR="004660FE" w:rsidRDefault="004660FE" w:rsidP="004660FE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4660FE" w:rsidRPr="00655900" w14:paraId="1B79DF0B" w14:textId="77777777" w:rsidTr="00432980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157B95" w14:textId="77777777" w:rsidR="004660FE" w:rsidRDefault="004660FE" w:rsidP="00432980">
            <w:pPr>
              <w:jc w:val="both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Zamawiający:</w:t>
            </w:r>
          </w:p>
          <w:p w14:paraId="2D32D780" w14:textId="77777777" w:rsidR="004660FE" w:rsidRDefault="004660FE" w:rsidP="00432980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Gmina Puck</w:t>
            </w:r>
          </w:p>
          <w:p w14:paraId="12821136" w14:textId="77777777" w:rsidR="004660FE" w:rsidRDefault="004660FE" w:rsidP="0043298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84-100 Puck, ul. 10 Lutego 29</w:t>
            </w:r>
          </w:p>
          <w:p w14:paraId="22DAF194" w14:textId="77777777" w:rsidR="004660FE" w:rsidRPr="00655900" w:rsidRDefault="004660FE" w:rsidP="004329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6DA4" w14:textId="77777777" w:rsidR="004660FE" w:rsidRDefault="004660FE" w:rsidP="004329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74E5133A" w14:textId="77777777" w:rsidR="004660FE" w:rsidRDefault="004660FE" w:rsidP="00432980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131F926E" w14:textId="77777777" w:rsidR="004660FE" w:rsidRDefault="004660FE" w:rsidP="00432980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3D415144" w14:textId="77777777" w:rsidR="004660FE" w:rsidRDefault="004660FE" w:rsidP="001372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0DD7663D" w14:textId="77777777" w:rsidR="004660FE" w:rsidRPr="00655900" w:rsidRDefault="004660FE" w:rsidP="001372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2D6E7B45" w14:textId="77777777" w:rsidR="00365CFB" w:rsidRDefault="00365CFB" w:rsidP="00365CFB">
      <w:pPr>
        <w:spacing w:line="360" w:lineRule="auto"/>
        <w:jc w:val="center"/>
      </w:pPr>
    </w:p>
    <w:p w14:paraId="027BCA7B" w14:textId="77777777" w:rsidR="0013728F" w:rsidRDefault="00872FB8" w:rsidP="0013728F">
      <w:pPr>
        <w:spacing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Zobowiązanie</w:t>
      </w:r>
      <w:r w:rsidR="00A97A3D">
        <w:rPr>
          <w:rFonts w:ascii="Times New Roman" w:eastAsia="Calibri" w:hAnsi="Times New Roman" w:cs="Times New Roman"/>
          <w:b/>
          <w:u w:val="single"/>
        </w:rPr>
        <w:t xml:space="preserve"> </w:t>
      </w:r>
      <w:r w:rsidR="00AB40EF">
        <w:rPr>
          <w:rFonts w:ascii="Times New Roman" w:eastAsia="Calibri" w:hAnsi="Times New Roman" w:cs="Times New Roman"/>
          <w:b/>
          <w:u w:val="single"/>
        </w:rPr>
        <w:t xml:space="preserve">podmiotu </w:t>
      </w:r>
      <w:r>
        <w:rPr>
          <w:rFonts w:ascii="Times New Roman" w:eastAsia="Calibri" w:hAnsi="Times New Roman" w:cs="Times New Roman"/>
          <w:b/>
          <w:u w:val="single"/>
        </w:rPr>
        <w:t>trzeciego</w:t>
      </w:r>
    </w:p>
    <w:p w14:paraId="62137DF0" w14:textId="77777777" w:rsidR="00872FB8" w:rsidRPr="0013728F" w:rsidRDefault="0013728F" w:rsidP="0013728F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</w:t>
      </w:r>
      <w:r w:rsidRPr="0013728F">
        <w:rPr>
          <w:rFonts w:ascii="Times New Roman" w:eastAsia="Calibri" w:hAnsi="Times New Roman" w:cs="Times New Roman"/>
          <w:b/>
        </w:rPr>
        <w:t>o oddania do dyspozycji Wykonawcy niezbędnych zasobów na potrzeby realizacji zamówienia</w:t>
      </w:r>
    </w:p>
    <w:p w14:paraId="20D3554E" w14:textId="77777777" w:rsidR="00872FB8" w:rsidRPr="00872FB8" w:rsidRDefault="00872FB8" w:rsidP="00872FB8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 w:rsidRPr="00872FB8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W imieniu: ……………………………………………………………………………………………</w:t>
      </w:r>
      <w:r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…………</w:t>
      </w:r>
      <w:r w:rsidRPr="00872FB8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</w:p>
    <w:p w14:paraId="667C5824" w14:textId="77777777" w:rsidR="00872FB8" w:rsidRPr="00872FB8" w:rsidRDefault="00872FB8" w:rsidP="00872FB8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872FB8">
        <w:rPr>
          <w:rFonts w:ascii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(pełna nazwa/firma, adres podmiotu na zasobach którego polega Wykonawca) </w:t>
      </w:r>
    </w:p>
    <w:p w14:paraId="4B4E4FDE" w14:textId="77777777" w:rsidR="00872FB8" w:rsidRDefault="00872FB8" w:rsidP="00872FB8">
      <w:pPr>
        <w:tabs>
          <w:tab w:val="left" w:pos="6237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</w:p>
    <w:p w14:paraId="165ADBFB" w14:textId="77777777" w:rsidR="00872FB8" w:rsidRPr="00872FB8" w:rsidRDefault="00872FB8" w:rsidP="00872FB8">
      <w:pPr>
        <w:tabs>
          <w:tab w:val="left" w:pos="6237"/>
        </w:tabs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 w:rsidRPr="00872FB8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zobowiązuję się do oddania swoich zasobów</w:t>
      </w:r>
      <w:r>
        <w:rPr>
          <w:rFonts w:ascii="Times New Roman" w:hAnsi="Times New Roman" w:cs="Times New Roman"/>
          <w:color w:val="000000"/>
          <w:sz w:val="23"/>
          <w:szCs w:val="23"/>
          <w:lang w:eastAsia="pl-PL"/>
        </w:rPr>
        <w:t xml:space="preserve"> </w:t>
      </w:r>
      <w:r w:rsidRPr="00872FB8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…………………………………….……………</w:t>
      </w:r>
      <w:r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…...</w:t>
      </w:r>
    </w:p>
    <w:p w14:paraId="36B5E7FA" w14:textId="77777777" w:rsidR="00872FB8" w:rsidRPr="00872FB8" w:rsidRDefault="00872FB8" w:rsidP="00872FB8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 w:rsidRPr="00872FB8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……………………………………………………………………………………….………………</w:t>
      </w:r>
    </w:p>
    <w:p w14:paraId="7B9139B5" w14:textId="77777777" w:rsidR="00872FB8" w:rsidRPr="00872FB8" w:rsidRDefault="00872FB8" w:rsidP="00872FB8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872FB8">
        <w:rPr>
          <w:rFonts w:ascii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(określenie zasobu </w:t>
      </w:r>
      <w:r>
        <w:rPr>
          <w:rFonts w:ascii="Times New Roman" w:hAnsi="Times New Roman" w:cs="Times New Roman"/>
          <w:i/>
          <w:iCs/>
          <w:color w:val="000000"/>
          <w:sz w:val="18"/>
          <w:szCs w:val="18"/>
          <w:lang w:eastAsia="pl-PL"/>
        </w:rPr>
        <w:t>–</w:t>
      </w:r>
      <w:r w:rsidRPr="00872FB8">
        <w:rPr>
          <w:rFonts w:ascii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np. </w:t>
      </w:r>
      <w:r w:rsidRPr="00872FB8">
        <w:rPr>
          <w:rFonts w:ascii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wiedza i doświadczenie , potencjał kadrowy, potencjał ekonomiczno-finansowy) </w:t>
      </w:r>
    </w:p>
    <w:p w14:paraId="0D5FD76F" w14:textId="77777777" w:rsidR="00872FB8" w:rsidRDefault="00872FB8" w:rsidP="00872FB8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</w:p>
    <w:p w14:paraId="30D86869" w14:textId="77777777" w:rsidR="00872FB8" w:rsidRPr="00872FB8" w:rsidRDefault="00872FB8" w:rsidP="00872FB8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 w:rsidRPr="00872FB8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do dyspozycji Wykonawcy: ……………………………………………………….……………</w:t>
      </w:r>
      <w:r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…..</w:t>
      </w:r>
    </w:p>
    <w:p w14:paraId="792A48A0" w14:textId="77777777" w:rsidR="00872FB8" w:rsidRPr="00872FB8" w:rsidRDefault="00872FB8" w:rsidP="00872FB8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 w:rsidRPr="00872FB8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……………………………………………………………………………………….………………</w:t>
      </w:r>
    </w:p>
    <w:p w14:paraId="66312313" w14:textId="77777777" w:rsidR="00872FB8" w:rsidRPr="00872FB8" w:rsidRDefault="00872FB8" w:rsidP="00872FB8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18"/>
          <w:szCs w:val="18"/>
          <w:lang w:eastAsia="pl-PL"/>
        </w:rPr>
      </w:pPr>
      <w:r w:rsidRPr="00872FB8">
        <w:rPr>
          <w:rFonts w:ascii="Times New Roman" w:hAnsi="Times New Roman" w:cs="Times New Roman"/>
          <w:i/>
          <w:iCs/>
          <w:color w:val="000000"/>
          <w:sz w:val="18"/>
          <w:szCs w:val="18"/>
          <w:lang w:eastAsia="pl-PL"/>
        </w:rPr>
        <w:t xml:space="preserve">(nazwa Wykonawcy) </w:t>
      </w:r>
    </w:p>
    <w:p w14:paraId="061B80F9" w14:textId="77777777" w:rsidR="00872FB8" w:rsidRDefault="00872FB8" w:rsidP="00872FB8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</w:p>
    <w:p w14:paraId="682F879A" w14:textId="1EA14233" w:rsidR="00872FB8" w:rsidRDefault="00872FB8" w:rsidP="00872FB8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 w:rsidRPr="00872FB8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 xml:space="preserve">przy wykonywaniu zamówienia pod nazwą: </w:t>
      </w:r>
      <w:r w:rsidR="002E4A5D">
        <w:rPr>
          <w:rFonts w:ascii="Times New Roman" w:hAnsi="Times New Roman" w:cs="Times New Roman"/>
          <w:b/>
          <w:color w:val="000000"/>
          <w:sz w:val="22"/>
          <w:szCs w:val="22"/>
        </w:rPr>
        <w:t>„</w:t>
      </w:r>
      <w:r w:rsidR="002B50E9" w:rsidRPr="002B50E9">
        <w:rPr>
          <w:rFonts w:ascii="Times New Roman" w:hAnsi="Times New Roman" w:cs="Times New Roman"/>
          <w:b/>
          <w:bCs/>
          <w:sz w:val="22"/>
          <w:szCs w:val="22"/>
        </w:rPr>
        <w:t>Dostawa wraz z wdrożeniem urządzeń oraz systemu wizyjnego</w:t>
      </w:r>
      <w:r w:rsidR="002E4A5D">
        <w:rPr>
          <w:rFonts w:ascii="Times New Roman" w:hAnsi="Times New Roman" w:cs="Times New Roman"/>
          <w:b/>
          <w:sz w:val="22"/>
          <w:szCs w:val="22"/>
        </w:rPr>
        <w:t>”</w:t>
      </w:r>
    </w:p>
    <w:p w14:paraId="0272132A" w14:textId="77777777" w:rsidR="00872FB8" w:rsidRDefault="00872FB8" w:rsidP="00872FB8">
      <w:p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Jednocześnie oświadczam, że:</w:t>
      </w:r>
    </w:p>
    <w:p w14:paraId="6D55DB2B" w14:textId="77777777" w:rsidR="00872FB8" w:rsidRDefault="00872FB8" w:rsidP="007F0011">
      <w:pPr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udostępniam Wykonawcy ww. zasoby, w następującym zakresie:</w:t>
      </w:r>
    </w:p>
    <w:p w14:paraId="11C5E136" w14:textId="77777777" w:rsidR="00872FB8" w:rsidRDefault="00872FB8" w:rsidP="00944D4A">
      <w:pPr>
        <w:suppressAutoHyphens w:val="0"/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……………………………………………………………………………………………..</w:t>
      </w:r>
    </w:p>
    <w:p w14:paraId="6F5D7DE6" w14:textId="77777777" w:rsidR="00872FB8" w:rsidRDefault="00872FB8" w:rsidP="007F0011">
      <w:pPr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 w:rsidRPr="00872FB8"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sposób wykorzystania udostępnionych przeze mnie zasobów będzie następujący: ………...</w:t>
      </w:r>
      <w:r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...............................................................................................................................</w:t>
      </w:r>
    </w:p>
    <w:p w14:paraId="70B3E3FA" w14:textId="77777777" w:rsidR="00944D4A" w:rsidRPr="00944D4A" w:rsidRDefault="00944D4A" w:rsidP="007F0011">
      <w:pPr>
        <w:widowControl w:val="0"/>
        <w:numPr>
          <w:ilvl w:val="0"/>
          <w:numId w:val="9"/>
        </w:numPr>
        <w:tabs>
          <w:tab w:val="left" w:pos="722"/>
        </w:tabs>
        <w:suppressAutoHyphens w:val="0"/>
        <w:autoSpaceDE w:val="0"/>
        <w:autoSpaceDN w:val="0"/>
        <w:rPr>
          <w:rFonts w:ascii="Times New Roman" w:hAnsi="Times New Roman" w:cs="Times New Roman"/>
          <w:sz w:val="22"/>
          <w:szCs w:val="22"/>
        </w:rPr>
      </w:pPr>
      <w:r w:rsidRPr="00944D4A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charakter stosunku łączącego mnie z Wykonawcą będzie następujący:</w:t>
      </w:r>
    </w:p>
    <w:p w14:paraId="403DDEBD" w14:textId="77777777" w:rsidR="00944D4A" w:rsidRDefault="00944D4A" w:rsidP="00944D4A">
      <w:pPr>
        <w:suppressAutoHyphens w:val="0"/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……………………………………………………………………………………………..</w:t>
      </w:r>
    </w:p>
    <w:p w14:paraId="2096C850" w14:textId="77777777" w:rsidR="00944D4A" w:rsidRPr="00944D4A" w:rsidRDefault="00944D4A" w:rsidP="007F0011">
      <w:pPr>
        <w:widowControl w:val="0"/>
        <w:numPr>
          <w:ilvl w:val="0"/>
          <w:numId w:val="9"/>
        </w:numPr>
        <w:tabs>
          <w:tab w:val="left" w:pos="712"/>
        </w:tabs>
        <w:suppressAutoHyphens w:val="0"/>
        <w:autoSpaceDE w:val="0"/>
        <w:autoSpaceDN w:val="0"/>
        <w:rPr>
          <w:rFonts w:ascii="Times New Roman" w:hAnsi="Times New Roman" w:cs="Times New Roman"/>
          <w:sz w:val="22"/>
          <w:szCs w:val="22"/>
        </w:rPr>
      </w:pPr>
      <w:r w:rsidRPr="00944D4A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zakres mojego udziału przy wykonywaniu zamówienia będzie następujący:</w:t>
      </w:r>
    </w:p>
    <w:p w14:paraId="538F5BC2" w14:textId="77777777" w:rsidR="00944D4A" w:rsidRDefault="00944D4A" w:rsidP="00944D4A">
      <w:pPr>
        <w:suppressAutoHyphens w:val="0"/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……………………………………………………………………………………………..</w:t>
      </w:r>
    </w:p>
    <w:p w14:paraId="3DC0123E" w14:textId="77777777" w:rsidR="00944D4A" w:rsidRPr="00944D4A" w:rsidRDefault="00944D4A" w:rsidP="007F0011">
      <w:pPr>
        <w:widowControl w:val="0"/>
        <w:numPr>
          <w:ilvl w:val="0"/>
          <w:numId w:val="9"/>
        </w:numPr>
        <w:tabs>
          <w:tab w:val="left" w:pos="712"/>
        </w:tabs>
        <w:suppressAutoHyphens w:val="0"/>
        <w:autoSpaceDE w:val="0"/>
        <w:autoSpaceDN w:val="0"/>
        <w:rPr>
          <w:rFonts w:ascii="Times New Roman" w:hAnsi="Times New Roman" w:cs="Times New Roman"/>
          <w:sz w:val="22"/>
          <w:szCs w:val="22"/>
        </w:rPr>
      </w:pPr>
      <w:r w:rsidRPr="00944D4A">
        <w:rPr>
          <w:rFonts w:ascii="Times New Roman" w:hAnsi="Times New Roman" w:cs="Times New Roman"/>
          <w:color w:val="000000"/>
          <w:sz w:val="22"/>
          <w:szCs w:val="22"/>
          <w:shd w:val="clear" w:color="auto" w:fill="FFFFFF"/>
        </w:rPr>
        <w:t>okres mojego udziału przy wykonywaniu zamówienia będzie następujący:</w:t>
      </w:r>
    </w:p>
    <w:p w14:paraId="0C88BC87" w14:textId="77777777" w:rsidR="00944D4A" w:rsidRDefault="00944D4A" w:rsidP="00944D4A">
      <w:pPr>
        <w:suppressAutoHyphens w:val="0"/>
        <w:autoSpaceDE w:val="0"/>
        <w:autoSpaceDN w:val="0"/>
        <w:adjustRightInd w:val="0"/>
        <w:ind w:left="720"/>
        <w:rPr>
          <w:rFonts w:ascii="Times New Roman" w:hAnsi="Times New Roman" w:cs="Times New Roman"/>
          <w:color w:val="000000"/>
          <w:sz w:val="23"/>
          <w:szCs w:val="23"/>
          <w:lang w:eastAsia="pl-PL"/>
        </w:rPr>
      </w:pPr>
      <w:r>
        <w:rPr>
          <w:rFonts w:ascii="Times New Roman" w:hAnsi="Times New Roman" w:cs="Times New Roman"/>
          <w:color w:val="000000"/>
          <w:sz w:val="23"/>
          <w:szCs w:val="23"/>
          <w:lang w:eastAsia="pl-PL"/>
        </w:rPr>
        <w:t>……………………………………………………………………………………………..</w:t>
      </w:r>
    </w:p>
    <w:tbl>
      <w:tblPr>
        <w:tblW w:w="14047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80"/>
        <w:gridCol w:w="4867"/>
      </w:tblGrid>
      <w:tr w:rsidR="00872FB8" w:rsidRPr="00872FB8" w14:paraId="17B8930E" w14:textId="77777777" w:rsidTr="00872FB8">
        <w:trPr>
          <w:trHeight w:val="247"/>
        </w:trPr>
        <w:tc>
          <w:tcPr>
            <w:tcW w:w="9180" w:type="dxa"/>
          </w:tcPr>
          <w:p w14:paraId="74B53F03" w14:textId="77777777" w:rsidR="00872FB8" w:rsidRPr="00872FB8" w:rsidRDefault="00872FB8" w:rsidP="00872FB8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</w:p>
          <w:tbl>
            <w:tblPr>
              <w:tblW w:w="0" w:type="auto"/>
              <w:tblInd w:w="4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21"/>
              <w:gridCol w:w="5737"/>
            </w:tblGrid>
            <w:tr w:rsidR="00944D4A" w:rsidRPr="00EC4150" w14:paraId="70F6D41A" w14:textId="77777777" w:rsidTr="007F0011">
              <w:trPr>
                <w:trHeight w:val="913"/>
              </w:trPr>
              <w:tc>
                <w:tcPr>
                  <w:tcW w:w="2721" w:type="dxa"/>
                  <w:vAlign w:val="center"/>
                </w:tcPr>
                <w:p w14:paraId="683F4A3A" w14:textId="77777777" w:rsidR="00944D4A" w:rsidRPr="00EC4150" w:rsidRDefault="00944D4A" w:rsidP="0013728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EC4150">
                    <w:rPr>
                      <w:rFonts w:ascii="Times New Roman" w:hAnsi="Times New Roman" w:cs="Times New Roman"/>
                      <w:sz w:val="20"/>
                      <w:szCs w:val="20"/>
                    </w:rPr>
                    <w:t>Miejscowość</w:t>
                  </w:r>
                  <w:r w:rsidR="0013728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EC4150">
                    <w:rPr>
                      <w:rFonts w:ascii="Times New Roman" w:hAnsi="Times New Roman" w:cs="Times New Roman"/>
                      <w:sz w:val="20"/>
                      <w:szCs w:val="20"/>
                    </w:rPr>
                    <w:t>i data</w:t>
                  </w:r>
                </w:p>
              </w:tc>
              <w:tc>
                <w:tcPr>
                  <w:tcW w:w="5737" w:type="dxa"/>
                  <w:vAlign w:val="center"/>
                </w:tcPr>
                <w:p w14:paraId="5F0F81E3" w14:textId="77777777" w:rsidR="00944D4A" w:rsidRPr="0013728F" w:rsidRDefault="0013728F" w:rsidP="0013728F">
                  <w:pPr>
                    <w:jc w:val="center"/>
                  </w:pPr>
                  <w:r w:rsidRPr="00EC27C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  <w:t xml:space="preserve">podpis 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  <w:t>podmiotu udostępniającego zasoby</w:t>
                  </w:r>
                  <w:r w:rsidRPr="00EC27CC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  <w:t xml:space="preserve"> lub osoby uprawnionej do reprezentowania 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18"/>
                      <w:szCs w:val="18"/>
                      <w:lang w:eastAsia="pl-PL"/>
                    </w:rPr>
                    <w:t>podmiotu udostępniającego zasoby</w:t>
                  </w:r>
                </w:p>
              </w:tc>
            </w:tr>
            <w:tr w:rsidR="00944D4A" w:rsidRPr="007C58E1" w14:paraId="4E15FD5C" w14:textId="77777777" w:rsidTr="007F0011">
              <w:trPr>
                <w:trHeight w:val="816"/>
              </w:trPr>
              <w:tc>
                <w:tcPr>
                  <w:tcW w:w="2721" w:type="dxa"/>
                </w:tcPr>
                <w:p w14:paraId="4833E633" w14:textId="77777777" w:rsidR="00944D4A" w:rsidRPr="007C58E1" w:rsidRDefault="00944D4A" w:rsidP="00944D4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0A131D01" w14:textId="77777777" w:rsidR="00944D4A" w:rsidRPr="007C58E1" w:rsidRDefault="00944D4A" w:rsidP="00944D4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14:paraId="1A4C671D" w14:textId="77777777" w:rsidR="00944D4A" w:rsidRPr="007C58E1" w:rsidRDefault="00944D4A" w:rsidP="00944D4A">
                  <w:pPr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C58E1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……………………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…………</w:t>
                  </w:r>
                </w:p>
              </w:tc>
              <w:tc>
                <w:tcPr>
                  <w:tcW w:w="5737" w:type="dxa"/>
                </w:tcPr>
                <w:p w14:paraId="001C7C69" w14:textId="77777777" w:rsidR="00944D4A" w:rsidRPr="007C58E1" w:rsidRDefault="00944D4A" w:rsidP="0013728F">
                  <w:pPr>
                    <w:rPr>
                      <w:rFonts w:ascii="Times New Roman" w:hAnsi="Times New Roman" w:cs="Times New Roman"/>
                      <w:i/>
                      <w:position w:val="16"/>
                      <w:sz w:val="20"/>
                      <w:szCs w:val="20"/>
                    </w:rPr>
                  </w:pPr>
                </w:p>
                <w:p w14:paraId="5FDD7673" w14:textId="77777777" w:rsidR="00944D4A" w:rsidRPr="007C58E1" w:rsidRDefault="00944D4A" w:rsidP="00944D4A">
                  <w:pPr>
                    <w:jc w:val="center"/>
                    <w:rPr>
                      <w:rFonts w:ascii="Times New Roman" w:hAnsi="Times New Roman" w:cs="Times New Roman"/>
                      <w:sz w:val="22"/>
                      <w:szCs w:val="22"/>
                      <w:vertAlign w:val="superscript"/>
                    </w:rPr>
                  </w:pPr>
                  <w:r w:rsidRPr="007C58E1">
                    <w:rPr>
                      <w:rFonts w:ascii="Times New Roman" w:hAnsi="Times New Roman" w:cs="Times New Roman"/>
                      <w:i/>
                      <w:position w:val="16"/>
                      <w:sz w:val="22"/>
                      <w:szCs w:val="22"/>
                      <w:vertAlign w:val="superscript"/>
                    </w:rPr>
                    <w:t>/wymagany elektroniczny podpis kwalifikowany, podpis zaufany lub podpis osobisty/</w:t>
                  </w:r>
                </w:p>
              </w:tc>
            </w:tr>
          </w:tbl>
          <w:p w14:paraId="3CA583A5" w14:textId="77777777" w:rsidR="00872FB8" w:rsidRPr="00872FB8" w:rsidRDefault="00872FB8" w:rsidP="00872FB8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</w:p>
        </w:tc>
        <w:tc>
          <w:tcPr>
            <w:tcW w:w="4867" w:type="dxa"/>
          </w:tcPr>
          <w:p w14:paraId="34B826E3" w14:textId="77777777" w:rsidR="00872FB8" w:rsidRPr="00872FB8" w:rsidRDefault="00872FB8" w:rsidP="00872FB8">
            <w:pPr>
              <w:suppressAutoHyphens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eastAsia="pl-PL"/>
              </w:rPr>
            </w:pPr>
          </w:p>
        </w:tc>
      </w:tr>
    </w:tbl>
    <w:p w14:paraId="1EEE4998" w14:textId="77777777" w:rsidR="00FE0A7F" w:rsidRDefault="00FE0A7F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sectPr w:rsidR="00FE0A7F" w:rsidSect="00185986">
      <w:headerReference w:type="default" r:id="rId8"/>
      <w:footerReference w:type="default" r:id="rId9"/>
      <w:pgSz w:w="11906" w:h="16838"/>
      <w:pgMar w:top="1702" w:right="1418" w:bottom="993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1ED2C" w14:textId="77777777" w:rsidR="00D7514F" w:rsidRDefault="00D7514F">
      <w:r>
        <w:separator/>
      </w:r>
    </w:p>
  </w:endnote>
  <w:endnote w:type="continuationSeparator" w:id="0">
    <w:p w14:paraId="06E00D9E" w14:textId="77777777" w:rsidR="00D7514F" w:rsidRDefault="00D75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F527D2" w14:textId="77777777" w:rsidR="000C2766" w:rsidRDefault="000C2766">
    <w:pPr>
      <w:pStyle w:val="Stopka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Times New Roman" w:hAnsi="Times New Roman" w:cs="Times New Roman"/>
        <w:sz w:val="20"/>
        <w:szCs w:val="20"/>
      </w:rPr>
    </w:pPr>
    <w:r>
      <w:rPr>
        <w:rFonts w:cs="Times New Roman"/>
        <w:sz w:val="20"/>
        <w:szCs w:val="20"/>
      </w:rPr>
      <w:fldChar w:fldCharType="begin"/>
    </w:r>
    <w:r>
      <w:rPr>
        <w:rFonts w:cs="Times New Roman"/>
        <w:sz w:val="20"/>
        <w:szCs w:val="20"/>
      </w:rPr>
      <w:instrText xml:space="preserve"> PAGE </w:instrText>
    </w:r>
    <w:r>
      <w:rPr>
        <w:rFonts w:cs="Times New Roman"/>
        <w:sz w:val="20"/>
        <w:szCs w:val="20"/>
      </w:rPr>
      <w:fldChar w:fldCharType="separate"/>
    </w:r>
    <w:r>
      <w:rPr>
        <w:rFonts w:cs="Times New Roman"/>
        <w:noProof/>
        <w:sz w:val="20"/>
        <w:szCs w:val="20"/>
      </w:rPr>
      <w:t>38</w:t>
    </w:r>
    <w:r>
      <w:rPr>
        <w:rFonts w:cs="Times New Roman"/>
        <w:sz w:val="20"/>
        <w:szCs w:val="20"/>
      </w:rPr>
      <w:fldChar w:fldCharType="end"/>
    </w:r>
  </w:p>
  <w:p w14:paraId="23057EEE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  <w:p w14:paraId="24E3298F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ACE40" w14:textId="77777777" w:rsidR="00D7514F" w:rsidRDefault="00D7514F">
      <w:r>
        <w:separator/>
      </w:r>
    </w:p>
  </w:footnote>
  <w:footnote w:type="continuationSeparator" w:id="0">
    <w:p w14:paraId="62E9A20E" w14:textId="77777777" w:rsidR="00D7514F" w:rsidRDefault="00D751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33893" w14:textId="77777777" w:rsidR="000C2766" w:rsidRPr="00C23D46" w:rsidRDefault="000C2766" w:rsidP="00C23D46">
    <w:pPr>
      <w:pStyle w:val="Nagwek"/>
      <w:tabs>
        <w:tab w:val="clear" w:pos="4536"/>
        <w:tab w:val="clear" w:pos="9072"/>
        <w:tab w:val="left" w:pos="5910"/>
      </w:tabs>
    </w:pPr>
  </w:p>
  <w:p w14:paraId="115E4455" w14:textId="43EAA658" w:rsidR="000C2766" w:rsidRPr="00A66475" w:rsidRDefault="000C2766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>Znak sprawy</w:t>
    </w:r>
    <w:r w:rsidRPr="005B62EF">
      <w:rPr>
        <w:sz w:val="16"/>
      </w:rPr>
      <w:t xml:space="preserve">: </w:t>
    </w:r>
    <w:r w:rsidRPr="005B62EF">
      <w:rPr>
        <w:sz w:val="16"/>
        <w:szCs w:val="16"/>
      </w:rPr>
      <w:t>ZP.271</w:t>
    </w:r>
    <w:r w:rsidR="005B62EF" w:rsidRPr="005B62EF">
      <w:rPr>
        <w:sz w:val="16"/>
        <w:szCs w:val="16"/>
      </w:rPr>
      <w:t>.64.2025</w:t>
    </w:r>
  </w:p>
  <w:p w14:paraId="68703E0E" w14:textId="77777777" w:rsidR="000C2766" w:rsidRPr="00A66475" w:rsidRDefault="000C2766">
    <w:pPr>
      <w:pStyle w:val="Tekstpodstawowy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48"/>
        </w:tabs>
        <w:ind w:left="348" w:hanging="363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72"/>
        </w:tabs>
        <w:ind w:left="1272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925"/>
        </w:tabs>
        <w:ind w:left="925" w:hanging="357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-711"/>
        </w:tabs>
        <w:ind w:left="711" w:hanging="357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674"/>
        </w:tabs>
        <w:ind w:left="1674" w:hanging="397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pStyle w:val="N-Lista2"/>
      <w:lvlText w:val="%1)"/>
      <w:lvlJc w:val="left"/>
      <w:pPr>
        <w:tabs>
          <w:tab w:val="num" w:pos="0"/>
        </w:tabs>
        <w:ind w:left="1429" w:hanging="360"/>
      </w:pPr>
      <w:rPr>
        <w:b w:val="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pStyle w:val="Nagweknr2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pStyle w:val="spistrescipoziom1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350" w:hanging="648"/>
      </w:pPr>
      <w:rPr>
        <w:rFonts w:ascii="Times New Roman" w:eastAsia="Times New Roman" w:hAnsi="Times New Roman" w:cs="Times New Roman"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24" w:hanging="804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" w:eastAsia="Times New Roman" w:hAnsi="Times" w:cs="Times"/>
        <w:b w:val="0"/>
        <w:bCs/>
        <w:color w:val="000000"/>
        <w:sz w:val="22"/>
        <w:szCs w:val="22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57"/>
      </w:pPr>
      <w:rPr>
        <w:rFonts w:ascii="Times New Roman" w:hAnsi="Times New Roman" w:cs="Times New Roman" w:hint="default"/>
        <w:color w:val="auto"/>
        <w:sz w:val="22"/>
        <w:szCs w:val="22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4"/>
      <w:numFmt w:val="bullet"/>
      <w:pStyle w:val="N-Lista"/>
      <w:lvlText w:val="–"/>
      <w:lvlJc w:val="left"/>
      <w:pPr>
        <w:tabs>
          <w:tab w:val="num" w:pos="0"/>
        </w:tabs>
        <w:ind w:left="1400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551" w:hanging="360"/>
      </w:pPr>
      <w:rPr>
        <w:rFonts w:ascii="Times New Roman" w:hAnsi="Times New Roman" w:cs="Arial" w:hint="default"/>
        <w:b w:val="0"/>
        <w:i w:val="0"/>
        <w:color w:val="auto"/>
        <w:spacing w:val="-1"/>
        <w:sz w:val="22"/>
        <w:szCs w:val="24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 w:hint="default"/>
        <w:sz w:val="22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color w:val="auto"/>
        <w:sz w:val="22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  <w:lang w:val="pl-PL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pStyle w:val="WW-Lista2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000000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34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4"/>
        <w:szCs w:val="18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pacing w:val="-1"/>
        <w:sz w:val="22"/>
        <w:szCs w:val="22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−"/>
      <w:lvlJc w:val="left"/>
      <w:pPr>
        <w:tabs>
          <w:tab w:val="num" w:pos="0"/>
        </w:tabs>
        <w:ind w:left="5180" w:hanging="360"/>
      </w:pPr>
      <w:rPr>
        <w:rFonts w:ascii="Times New Roman" w:hAnsi="Times New Roman" w:cs="Times New Roman" w:hint="default"/>
        <w:color w:val="000000"/>
        <w:shd w:val="clear" w:color="auto" w:fill="FFFFFF"/>
        <w:lang w:val="pl-PL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3"/>
      <w:numFmt w:val="decimal"/>
      <w:pStyle w:val="U-11"/>
      <w:lvlText w:val="%1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1780"/>
        </w:tabs>
        <w:ind w:left="1780" w:hanging="363"/>
      </w:pPr>
      <w:rPr>
        <w:rFonts w:ascii="Symbol" w:hAnsi="Symbol" w:cs="Symbol" w:hint="default"/>
        <w:sz w:val="22"/>
        <w:szCs w:val="22"/>
      </w:r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  <w:sz w:val="22"/>
        <w:szCs w:val="22"/>
        <w:lang w:eastAsia="ar-SA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pStyle w:val="Nagweknr3"/>
      <w:lvlText w:val="%1)"/>
      <w:lvlJc w:val="left"/>
      <w:pPr>
        <w:tabs>
          <w:tab w:val="num" w:pos="0"/>
        </w:tabs>
        <w:ind w:left="70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8" w15:restartNumberingAfterBreak="0">
    <w:nsid w:val="00000031"/>
    <w:multiLevelType w:val="singleLevel"/>
    <w:tmpl w:val="90AEF9A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49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−"/>
      <w:lvlJc w:val="left"/>
      <w:pPr>
        <w:tabs>
          <w:tab w:val="num" w:pos="0"/>
        </w:tabs>
        <w:ind w:left="1551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52" w15:restartNumberingAfterBreak="0">
    <w:nsid w:val="00000035"/>
    <w:multiLevelType w:val="singleLevel"/>
    <w:tmpl w:val="00000035"/>
    <w:name w:val="WW8Num53"/>
    <w:lvl w:ilvl="0">
      <w:start w:val="10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3" w15:restartNumberingAfterBreak="0">
    <w:nsid w:val="00000036"/>
    <w:multiLevelType w:val="singleLevel"/>
    <w:tmpl w:val="00000036"/>
    <w:name w:val="WW8Num54"/>
    <w:lvl w:ilvl="0">
      <w:start w:val="2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4" w15:restartNumberingAfterBreak="0">
    <w:nsid w:val="00000037"/>
    <w:multiLevelType w:val="single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55" w15:restartNumberingAfterBreak="0">
    <w:nsid w:val="00000038"/>
    <w:multiLevelType w:val="multilevel"/>
    <w:tmpl w:val="36EEA2E2"/>
    <w:name w:val="WW8Num5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bCs/>
        <w:strike w:val="0"/>
        <w:color w:val="0D0D0D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0000039"/>
    <w:multiLevelType w:val="singleLevel"/>
    <w:tmpl w:val="00000039"/>
    <w:name w:val="WW8Num59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18"/>
      </w:rPr>
    </w:lvl>
  </w:abstractNum>
  <w:abstractNum w:abstractNumId="57" w15:restartNumberingAfterBreak="0">
    <w:nsid w:val="0000003A"/>
    <w:multiLevelType w:val="singleLevel"/>
    <w:tmpl w:val="0000003A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Cs/>
        <w:sz w:val="22"/>
        <w:szCs w:val="22"/>
        <w:lang w:eastAsia="ar-SA"/>
      </w:rPr>
    </w:lvl>
  </w:abstractNum>
  <w:abstractNum w:abstractNumId="58" w15:restartNumberingAfterBreak="0">
    <w:nsid w:val="0000003B"/>
    <w:multiLevelType w:val="singleLevel"/>
    <w:tmpl w:val="0000003B"/>
    <w:name w:val="WW8Num61"/>
    <w:lvl w:ilvl="0">
      <w:start w:val="5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9" w15:restartNumberingAfterBreak="0">
    <w:nsid w:val="0000003C"/>
    <w:multiLevelType w:val="singleLevel"/>
    <w:tmpl w:val="0000003C"/>
    <w:name w:val="WW8Num62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60" w15:restartNumberingAfterBreak="0">
    <w:nsid w:val="0000003D"/>
    <w:multiLevelType w:val="singleLevel"/>
    <w:tmpl w:val="0000003D"/>
    <w:name w:val="WW8Num63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</w:rPr>
    </w:lvl>
  </w:abstractNum>
  <w:abstractNum w:abstractNumId="61" w15:restartNumberingAfterBreak="0">
    <w:nsid w:val="0000003E"/>
    <w:multiLevelType w:val="singleLevel"/>
    <w:tmpl w:val="0000003E"/>
    <w:name w:val="WW8Num64"/>
    <w:lvl w:ilvl="0">
      <w:start w:val="1"/>
      <w:numFmt w:val="decimal"/>
      <w:lvlText w:val="%1)"/>
      <w:lvlJc w:val="left"/>
      <w:pPr>
        <w:tabs>
          <w:tab w:val="num" w:pos="748"/>
        </w:tabs>
        <w:ind w:left="748" w:hanging="397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</w:abstractNum>
  <w:abstractNum w:abstractNumId="62" w15:restartNumberingAfterBreak="0">
    <w:nsid w:val="0000003F"/>
    <w:multiLevelType w:val="singleLevel"/>
    <w:tmpl w:val="0000003F"/>
    <w:name w:val="WW8Num66"/>
    <w:lvl w:ilvl="0">
      <w:start w:val="1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63" w15:restartNumberingAfterBreak="0">
    <w:nsid w:val="00000040"/>
    <w:multiLevelType w:val="singleLevel"/>
    <w:tmpl w:val="00000040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64" w15:restartNumberingAfterBreak="0">
    <w:nsid w:val="00000041"/>
    <w:multiLevelType w:val="singleLevel"/>
    <w:tmpl w:val="00000041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5" w15:restartNumberingAfterBreak="0">
    <w:nsid w:val="00000042"/>
    <w:multiLevelType w:val="multilevel"/>
    <w:tmpl w:val="00000042"/>
    <w:name w:val="WW8Num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6" w15:restartNumberingAfterBreak="0">
    <w:nsid w:val="00000043"/>
    <w:multiLevelType w:val="singleLevel"/>
    <w:tmpl w:val="00000043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</w:abstractNum>
  <w:abstractNum w:abstractNumId="67" w15:restartNumberingAfterBreak="0">
    <w:nsid w:val="00000044"/>
    <w:multiLevelType w:val="singleLevel"/>
    <w:tmpl w:val="44D86BD0"/>
    <w:name w:val="WW8Num7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</w:abstractNum>
  <w:abstractNum w:abstractNumId="68" w15:restartNumberingAfterBreak="0">
    <w:nsid w:val="00000045"/>
    <w:multiLevelType w:val="singleLevel"/>
    <w:tmpl w:val="266A02E4"/>
    <w:name w:val="WW8Num73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ascii="Times New Roman" w:eastAsia="Times New Roman" w:hAnsi="Times New Roman" w:cs="Times New Roman"/>
        <w:color w:val="auto"/>
        <w:sz w:val="22"/>
        <w:szCs w:val="22"/>
        <w:lang w:eastAsia="ar-SA"/>
      </w:rPr>
    </w:lvl>
  </w:abstractNum>
  <w:abstractNum w:abstractNumId="69" w15:restartNumberingAfterBreak="0">
    <w:nsid w:val="00000046"/>
    <w:multiLevelType w:val="multilevel"/>
    <w:tmpl w:val="00000046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0000047"/>
    <w:multiLevelType w:val="multilevel"/>
    <w:tmpl w:val="00000047"/>
    <w:name w:val="WW8Num7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71" w15:restartNumberingAfterBreak="0">
    <w:nsid w:val="00000048"/>
    <w:multiLevelType w:val="multilevel"/>
    <w:tmpl w:val="00000048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Aria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szCs w:val="22"/>
      </w:rPr>
    </w:lvl>
  </w:abstractNum>
  <w:abstractNum w:abstractNumId="72" w15:restartNumberingAfterBreak="0">
    <w:nsid w:val="00000049"/>
    <w:multiLevelType w:val="singleLevel"/>
    <w:tmpl w:val="00000049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73" w15:restartNumberingAfterBreak="0">
    <w:nsid w:val="0000004A"/>
    <w:multiLevelType w:val="multilevel"/>
    <w:tmpl w:val="0000004A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Arial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0000004B"/>
    <w:multiLevelType w:val="multilevel"/>
    <w:tmpl w:val="0000004B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76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0000004E"/>
    <w:multiLevelType w:val="singleLevel"/>
    <w:tmpl w:val="0000004E"/>
    <w:name w:val="WW8Num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78" w15:restartNumberingAfterBreak="0">
    <w:nsid w:val="0000004F"/>
    <w:multiLevelType w:val="multilevel"/>
    <w:tmpl w:val="0000004F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0000050"/>
    <w:multiLevelType w:val="singleLevel"/>
    <w:tmpl w:val="00000050"/>
    <w:name w:val="WW8Num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0" w15:restartNumberingAfterBreak="0">
    <w:nsid w:val="00000051"/>
    <w:multiLevelType w:val="multilevel"/>
    <w:tmpl w:val="00000051"/>
    <w:name w:val="WW8Num85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Times New Roman" w:hAnsi="Times New Roman"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0000052"/>
    <w:multiLevelType w:val="multilevel"/>
    <w:tmpl w:val="00000052"/>
    <w:name w:val="WW8Num86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0000053"/>
    <w:multiLevelType w:val="multilevel"/>
    <w:tmpl w:val="00000053"/>
    <w:name w:val="WW8Num87"/>
    <w:lvl w:ilvl="0">
      <w:start w:val="1"/>
      <w:numFmt w:val="decimal"/>
      <w:lvlText w:val="%1. "/>
      <w:lvlJc w:val="left"/>
      <w:pPr>
        <w:tabs>
          <w:tab w:val="num" w:pos="283"/>
        </w:tabs>
        <w:ind w:left="11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00000054"/>
    <w:multiLevelType w:val="multilevel"/>
    <w:tmpl w:val="00000054"/>
    <w:name w:val="WW8Num88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0000055"/>
    <w:multiLevelType w:val="multilevel"/>
    <w:tmpl w:val="00000055"/>
    <w:name w:val="WW8Num89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00000056"/>
    <w:multiLevelType w:val="singleLevel"/>
    <w:tmpl w:val="00000056"/>
    <w:name w:val="WW8Num9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86" w15:restartNumberingAfterBreak="0">
    <w:nsid w:val="00000057"/>
    <w:multiLevelType w:val="singleLevel"/>
    <w:tmpl w:val="00000057"/>
    <w:name w:val="WW8Num94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87" w15:restartNumberingAfterBreak="0">
    <w:nsid w:val="0000005A"/>
    <w:multiLevelType w:val="singleLevel"/>
    <w:tmpl w:val="DB8C1872"/>
    <w:name w:val="WW8Num137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88" w15:restartNumberingAfterBreak="0">
    <w:nsid w:val="0F6303A5"/>
    <w:multiLevelType w:val="hybridMultilevel"/>
    <w:tmpl w:val="886AC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A5B6713"/>
    <w:multiLevelType w:val="multilevel"/>
    <w:tmpl w:val="494C5C12"/>
    <w:name w:val="WW8Num159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693921035">
    <w:abstractNumId w:val="0"/>
  </w:num>
  <w:num w:numId="2" w16cid:durableId="606890457">
    <w:abstractNumId w:val="15"/>
  </w:num>
  <w:num w:numId="3" w16cid:durableId="182404492">
    <w:abstractNumId w:val="16"/>
  </w:num>
  <w:num w:numId="4" w16cid:durableId="1378817446">
    <w:abstractNumId w:val="17"/>
  </w:num>
  <w:num w:numId="5" w16cid:durableId="860894202">
    <w:abstractNumId w:val="23"/>
  </w:num>
  <w:num w:numId="6" w16cid:durableId="1060593997">
    <w:abstractNumId w:val="33"/>
  </w:num>
  <w:num w:numId="7" w16cid:durableId="343946172">
    <w:abstractNumId w:val="41"/>
  </w:num>
  <w:num w:numId="8" w16cid:durableId="2011636852">
    <w:abstractNumId w:val="46"/>
  </w:num>
  <w:num w:numId="9" w16cid:durableId="638070527">
    <w:abstractNumId w:val="8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EFD"/>
    <w:rsid w:val="00002EB2"/>
    <w:rsid w:val="000072BD"/>
    <w:rsid w:val="00032AE7"/>
    <w:rsid w:val="00034F7A"/>
    <w:rsid w:val="00036FFF"/>
    <w:rsid w:val="00055D91"/>
    <w:rsid w:val="00065F79"/>
    <w:rsid w:val="0007659E"/>
    <w:rsid w:val="00093F6F"/>
    <w:rsid w:val="000A0AD6"/>
    <w:rsid w:val="000A68F8"/>
    <w:rsid w:val="000B11CE"/>
    <w:rsid w:val="000C1554"/>
    <w:rsid w:val="000C2766"/>
    <w:rsid w:val="000C5D76"/>
    <w:rsid w:val="000D3704"/>
    <w:rsid w:val="00105DEA"/>
    <w:rsid w:val="001115F3"/>
    <w:rsid w:val="00114497"/>
    <w:rsid w:val="001147F5"/>
    <w:rsid w:val="00115BD9"/>
    <w:rsid w:val="00126C5F"/>
    <w:rsid w:val="0013728F"/>
    <w:rsid w:val="00143912"/>
    <w:rsid w:val="001452A9"/>
    <w:rsid w:val="00153466"/>
    <w:rsid w:val="00161D58"/>
    <w:rsid w:val="00163300"/>
    <w:rsid w:val="001714B0"/>
    <w:rsid w:val="00185986"/>
    <w:rsid w:val="00186EA2"/>
    <w:rsid w:val="001A7FDB"/>
    <w:rsid w:val="001B736E"/>
    <w:rsid w:val="001D0EFE"/>
    <w:rsid w:val="001D4940"/>
    <w:rsid w:val="001F7D88"/>
    <w:rsid w:val="0020055D"/>
    <w:rsid w:val="0020230B"/>
    <w:rsid w:val="002062E9"/>
    <w:rsid w:val="00211A36"/>
    <w:rsid w:val="00214621"/>
    <w:rsid w:val="00216E74"/>
    <w:rsid w:val="0022438B"/>
    <w:rsid w:val="00226AAD"/>
    <w:rsid w:val="00226BC3"/>
    <w:rsid w:val="002401DD"/>
    <w:rsid w:val="00240A6E"/>
    <w:rsid w:val="0024751C"/>
    <w:rsid w:val="0025733F"/>
    <w:rsid w:val="002653E2"/>
    <w:rsid w:val="00272625"/>
    <w:rsid w:val="002779E2"/>
    <w:rsid w:val="00286BFB"/>
    <w:rsid w:val="0029515E"/>
    <w:rsid w:val="002A0862"/>
    <w:rsid w:val="002B50E9"/>
    <w:rsid w:val="002C7B44"/>
    <w:rsid w:val="002D5671"/>
    <w:rsid w:val="002E4A5D"/>
    <w:rsid w:val="002F025E"/>
    <w:rsid w:val="002F2820"/>
    <w:rsid w:val="002F30FB"/>
    <w:rsid w:val="002F651B"/>
    <w:rsid w:val="003002B7"/>
    <w:rsid w:val="00306C0C"/>
    <w:rsid w:val="00334093"/>
    <w:rsid w:val="00341DF6"/>
    <w:rsid w:val="003421CE"/>
    <w:rsid w:val="0035040C"/>
    <w:rsid w:val="00350437"/>
    <w:rsid w:val="00350FDA"/>
    <w:rsid w:val="00352111"/>
    <w:rsid w:val="00364AD8"/>
    <w:rsid w:val="00365CFB"/>
    <w:rsid w:val="003732D1"/>
    <w:rsid w:val="00373A58"/>
    <w:rsid w:val="003905DE"/>
    <w:rsid w:val="0039231F"/>
    <w:rsid w:val="003940DF"/>
    <w:rsid w:val="003A45D0"/>
    <w:rsid w:val="003A4B50"/>
    <w:rsid w:val="003B79A4"/>
    <w:rsid w:val="003D6155"/>
    <w:rsid w:val="003E2439"/>
    <w:rsid w:val="003E74D7"/>
    <w:rsid w:val="003F13BC"/>
    <w:rsid w:val="00402E91"/>
    <w:rsid w:val="0040394A"/>
    <w:rsid w:val="0040698E"/>
    <w:rsid w:val="004125EB"/>
    <w:rsid w:val="004324A4"/>
    <w:rsid w:val="00432980"/>
    <w:rsid w:val="00434035"/>
    <w:rsid w:val="0043470A"/>
    <w:rsid w:val="0043493B"/>
    <w:rsid w:val="00436A37"/>
    <w:rsid w:val="0043763E"/>
    <w:rsid w:val="00446426"/>
    <w:rsid w:val="004570F8"/>
    <w:rsid w:val="00462DDF"/>
    <w:rsid w:val="004660FE"/>
    <w:rsid w:val="00491F69"/>
    <w:rsid w:val="004951C7"/>
    <w:rsid w:val="004A194A"/>
    <w:rsid w:val="004A54DC"/>
    <w:rsid w:val="004B4A86"/>
    <w:rsid w:val="004B52B9"/>
    <w:rsid w:val="004D415D"/>
    <w:rsid w:val="004F2148"/>
    <w:rsid w:val="005021E5"/>
    <w:rsid w:val="00504E78"/>
    <w:rsid w:val="00521C31"/>
    <w:rsid w:val="005247D8"/>
    <w:rsid w:val="00533CA1"/>
    <w:rsid w:val="00541B56"/>
    <w:rsid w:val="00543102"/>
    <w:rsid w:val="005479DB"/>
    <w:rsid w:val="005600F2"/>
    <w:rsid w:val="00560E92"/>
    <w:rsid w:val="005723BC"/>
    <w:rsid w:val="00576A4C"/>
    <w:rsid w:val="005833B7"/>
    <w:rsid w:val="00591427"/>
    <w:rsid w:val="005A31C0"/>
    <w:rsid w:val="005A32BE"/>
    <w:rsid w:val="005B62EF"/>
    <w:rsid w:val="005C2CFB"/>
    <w:rsid w:val="005C3EC3"/>
    <w:rsid w:val="005D5220"/>
    <w:rsid w:val="005D7703"/>
    <w:rsid w:val="005D7C3D"/>
    <w:rsid w:val="005F1BAC"/>
    <w:rsid w:val="0060046C"/>
    <w:rsid w:val="00602A5B"/>
    <w:rsid w:val="00605F74"/>
    <w:rsid w:val="00614A8D"/>
    <w:rsid w:val="00617D82"/>
    <w:rsid w:val="00636402"/>
    <w:rsid w:val="00685C17"/>
    <w:rsid w:val="00687D8D"/>
    <w:rsid w:val="0069229B"/>
    <w:rsid w:val="006A40EE"/>
    <w:rsid w:val="006A42A5"/>
    <w:rsid w:val="006A6195"/>
    <w:rsid w:val="006E136F"/>
    <w:rsid w:val="006E2A4E"/>
    <w:rsid w:val="006F3E03"/>
    <w:rsid w:val="006F5A01"/>
    <w:rsid w:val="007054E3"/>
    <w:rsid w:val="00707181"/>
    <w:rsid w:val="00717A75"/>
    <w:rsid w:val="0072410E"/>
    <w:rsid w:val="007278B5"/>
    <w:rsid w:val="0074206F"/>
    <w:rsid w:val="00744410"/>
    <w:rsid w:val="00750622"/>
    <w:rsid w:val="00750BF5"/>
    <w:rsid w:val="0077028A"/>
    <w:rsid w:val="00781334"/>
    <w:rsid w:val="00792B12"/>
    <w:rsid w:val="00793236"/>
    <w:rsid w:val="007A0016"/>
    <w:rsid w:val="007A52FC"/>
    <w:rsid w:val="007B64AA"/>
    <w:rsid w:val="007C58E1"/>
    <w:rsid w:val="007D0D3E"/>
    <w:rsid w:val="007D33A0"/>
    <w:rsid w:val="007D7F33"/>
    <w:rsid w:val="007E0CCD"/>
    <w:rsid w:val="007E47EB"/>
    <w:rsid w:val="007F0011"/>
    <w:rsid w:val="007F1CCF"/>
    <w:rsid w:val="00802954"/>
    <w:rsid w:val="0081069A"/>
    <w:rsid w:val="00817E96"/>
    <w:rsid w:val="00820140"/>
    <w:rsid w:val="00835A6F"/>
    <w:rsid w:val="0084342B"/>
    <w:rsid w:val="00843E51"/>
    <w:rsid w:val="00850768"/>
    <w:rsid w:val="0085098D"/>
    <w:rsid w:val="00854C69"/>
    <w:rsid w:val="00855F1C"/>
    <w:rsid w:val="0086370D"/>
    <w:rsid w:val="00871334"/>
    <w:rsid w:val="00872FB8"/>
    <w:rsid w:val="008811FC"/>
    <w:rsid w:val="008813FD"/>
    <w:rsid w:val="0088796E"/>
    <w:rsid w:val="008D6A25"/>
    <w:rsid w:val="009015CC"/>
    <w:rsid w:val="0090591C"/>
    <w:rsid w:val="009332F0"/>
    <w:rsid w:val="0093517B"/>
    <w:rsid w:val="00941FDC"/>
    <w:rsid w:val="00943D58"/>
    <w:rsid w:val="00944D4A"/>
    <w:rsid w:val="00954512"/>
    <w:rsid w:val="00974B2F"/>
    <w:rsid w:val="009854C0"/>
    <w:rsid w:val="00985974"/>
    <w:rsid w:val="0098638B"/>
    <w:rsid w:val="00987E73"/>
    <w:rsid w:val="00992E45"/>
    <w:rsid w:val="009A2151"/>
    <w:rsid w:val="009A47F0"/>
    <w:rsid w:val="009B3047"/>
    <w:rsid w:val="009B585A"/>
    <w:rsid w:val="009D1978"/>
    <w:rsid w:val="009D6221"/>
    <w:rsid w:val="009D6B26"/>
    <w:rsid w:val="009D74F2"/>
    <w:rsid w:val="009F6333"/>
    <w:rsid w:val="00A03AD9"/>
    <w:rsid w:val="00A20ADC"/>
    <w:rsid w:val="00A23290"/>
    <w:rsid w:val="00A24A92"/>
    <w:rsid w:val="00A415A6"/>
    <w:rsid w:val="00A633BF"/>
    <w:rsid w:val="00A649F4"/>
    <w:rsid w:val="00A66475"/>
    <w:rsid w:val="00A77161"/>
    <w:rsid w:val="00A87E75"/>
    <w:rsid w:val="00A91F94"/>
    <w:rsid w:val="00A97A3D"/>
    <w:rsid w:val="00AA1449"/>
    <w:rsid w:val="00AA22CB"/>
    <w:rsid w:val="00AA4416"/>
    <w:rsid w:val="00AB0BC0"/>
    <w:rsid w:val="00AB18B8"/>
    <w:rsid w:val="00AB40EF"/>
    <w:rsid w:val="00AC3B69"/>
    <w:rsid w:val="00AC67A5"/>
    <w:rsid w:val="00AD2087"/>
    <w:rsid w:val="00AE2395"/>
    <w:rsid w:val="00AE2B33"/>
    <w:rsid w:val="00AE6626"/>
    <w:rsid w:val="00AF24C1"/>
    <w:rsid w:val="00B1055B"/>
    <w:rsid w:val="00B132D1"/>
    <w:rsid w:val="00B15CEF"/>
    <w:rsid w:val="00B505EE"/>
    <w:rsid w:val="00B5627F"/>
    <w:rsid w:val="00B60102"/>
    <w:rsid w:val="00B6268F"/>
    <w:rsid w:val="00B7105D"/>
    <w:rsid w:val="00B869E5"/>
    <w:rsid w:val="00B871F6"/>
    <w:rsid w:val="00B8788E"/>
    <w:rsid w:val="00B951C8"/>
    <w:rsid w:val="00B95347"/>
    <w:rsid w:val="00BA109A"/>
    <w:rsid w:val="00BB3E92"/>
    <w:rsid w:val="00BD3CA4"/>
    <w:rsid w:val="00C075B6"/>
    <w:rsid w:val="00C16B90"/>
    <w:rsid w:val="00C23317"/>
    <w:rsid w:val="00C23D46"/>
    <w:rsid w:val="00C468FA"/>
    <w:rsid w:val="00C510E8"/>
    <w:rsid w:val="00C53EDF"/>
    <w:rsid w:val="00C55FDE"/>
    <w:rsid w:val="00C678F7"/>
    <w:rsid w:val="00C7018A"/>
    <w:rsid w:val="00C707AC"/>
    <w:rsid w:val="00C71B94"/>
    <w:rsid w:val="00C81394"/>
    <w:rsid w:val="00C840DF"/>
    <w:rsid w:val="00C91551"/>
    <w:rsid w:val="00C91798"/>
    <w:rsid w:val="00CA162F"/>
    <w:rsid w:val="00CA6FA3"/>
    <w:rsid w:val="00CC2464"/>
    <w:rsid w:val="00CC3BD7"/>
    <w:rsid w:val="00CC5C17"/>
    <w:rsid w:val="00CD71A0"/>
    <w:rsid w:val="00CF7919"/>
    <w:rsid w:val="00D00095"/>
    <w:rsid w:val="00D02EBE"/>
    <w:rsid w:val="00D0512A"/>
    <w:rsid w:val="00D05CF9"/>
    <w:rsid w:val="00D304FF"/>
    <w:rsid w:val="00D30621"/>
    <w:rsid w:val="00D334DE"/>
    <w:rsid w:val="00D45A7A"/>
    <w:rsid w:val="00D65003"/>
    <w:rsid w:val="00D7514F"/>
    <w:rsid w:val="00D75EF2"/>
    <w:rsid w:val="00D76764"/>
    <w:rsid w:val="00D77E30"/>
    <w:rsid w:val="00D8362E"/>
    <w:rsid w:val="00D97E90"/>
    <w:rsid w:val="00DB3948"/>
    <w:rsid w:val="00DC65DD"/>
    <w:rsid w:val="00DD7720"/>
    <w:rsid w:val="00DE1491"/>
    <w:rsid w:val="00DE2549"/>
    <w:rsid w:val="00DE4E8C"/>
    <w:rsid w:val="00DF4B77"/>
    <w:rsid w:val="00E024F3"/>
    <w:rsid w:val="00E05EFD"/>
    <w:rsid w:val="00E12A48"/>
    <w:rsid w:val="00E14CBD"/>
    <w:rsid w:val="00E2635A"/>
    <w:rsid w:val="00E33DB0"/>
    <w:rsid w:val="00E43D45"/>
    <w:rsid w:val="00E5431D"/>
    <w:rsid w:val="00E7046A"/>
    <w:rsid w:val="00E704BB"/>
    <w:rsid w:val="00E74C43"/>
    <w:rsid w:val="00E757ED"/>
    <w:rsid w:val="00E80234"/>
    <w:rsid w:val="00EA183B"/>
    <w:rsid w:val="00EC27CC"/>
    <w:rsid w:val="00EC4150"/>
    <w:rsid w:val="00EF0976"/>
    <w:rsid w:val="00EF0A59"/>
    <w:rsid w:val="00F5742E"/>
    <w:rsid w:val="00F6181A"/>
    <w:rsid w:val="00F67FF4"/>
    <w:rsid w:val="00F73DF1"/>
    <w:rsid w:val="00F8077B"/>
    <w:rsid w:val="00F80BBB"/>
    <w:rsid w:val="00F86F85"/>
    <w:rsid w:val="00F91D76"/>
    <w:rsid w:val="00F953D1"/>
    <w:rsid w:val="00F956E7"/>
    <w:rsid w:val="00F968F7"/>
    <w:rsid w:val="00FC0EFF"/>
    <w:rsid w:val="00FD6347"/>
    <w:rsid w:val="00FD7B62"/>
    <w:rsid w:val="00FE0A7F"/>
    <w:rsid w:val="00FE4B60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8594E50"/>
  <w15:chartTrackingRefBased/>
  <w15:docId w15:val="{4DC7D772-B1C8-485A-9B31-580409C4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28"/>
      <w:szCs w:val="20"/>
      <w:u w:val="single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1620"/>
        <w:tab w:val="left" w:pos="2160"/>
      </w:tabs>
      <w:outlineLvl w:val="2"/>
    </w:pPr>
    <w:rPr>
      <w:b/>
      <w:color w:val="0000FF"/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bCs/>
      <w:color w:val="0000FF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auto"/>
      <w:sz w:val="22"/>
      <w:szCs w:val="22"/>
      <w:lang w:eastAsia="ar-SA"/>
    </w:rPr>
  </w:style>
  <w:style w:type="character" w:customStyle="1" w:styleId="WW8Num2z1">
    <w:name w:val="WW8Num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2"/>
      <w:szCs w:val="22"/>
    </w:rPr>
  </w:style>
  <w:style w:type="character" w:customStyle="1" w:styleId="WW8Num3z1">
    <w:name w:val="WW8Num3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3z3">
    <w:name w:val="WW8Num3z3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4z0">
    <w:name w:val="WW8Num4z0"/>
    <w:rPr>
      <w:rFonts w:ascii="Times New Roman" w:hAnsi="Times New Roman" w:cs="Times New Roman"/>
      <w:b w:val="0"/>
      <w:color w:val="auto"/>
      <w:sz w:val="22"/>
      <w:szCs w:val="22"/>
      <w:lang w:eastAsia="ar-SA"/>
    </w:rPr>
  </w:style>
  <w:style w:type="character" w:customStyle="1" w:styleId="WW8Num4z1">
    <w:name w:val="WW8Num4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  <w:sz w:val="22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sz w:val="22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Times New Roman" w:hAnsi="Times New Roman" w:cs="Times New Roman"/>
      <w:sz w:val="22"/>
      <w:lang w:eastAsia="ar-S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/>
      <w:sz w:val="22"/>
      <w:szCs w:val="22"/>
    </w:rPr>
  </w:style>
  <w:style w:type="character" w:customStyle="1" w:styleId="WW8Num10z0">
    <w:name w:val="WW8Num10z0"/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2z0">
    <w:name w:val="WW8Num12z0"/>
    <w:rPr>
      <w:rFonts w:ascii="Times New Roman" w:hAnsi="Times New Roman" w:cs="Times New Roman" w:hint="default"/>
      <w:b/>
    </w:rPr>
  </w:style>
  <w:style w:type="character" w:customStyle="1" w:styleId="WW8Num13z0">
    <w:name w:val="WW8Num13z0"/>
    <w:rPr>
      <w:rFonts w:ascii="Times New Roman" w:hAnsi="Times New Roman" w:cs="Times New Roman" w:hint="default"/>
      <w:b/>
      <w:color w:val="auto"/>
      <w:sz w:val="22"/>
      <w:szCs w:val="22"/>
    </w:rPr>
  </w:style>
  <w:style w:type="character" w:customStyle="1" w:styleId="WW8Num14z0">
    <w:name w:val="WW8Num1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1">
    <w:name w:val="WW8Num17z1"/>
    <w:rPr>
      <w:b w:val="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color w:val="auto"/>
      <w:sz w:val="20"/>
      <w:szCs w:val="18"/>
      <w:u w:val="none"/>
    </w:rPr>
  </w:style>
  <w:style w:type="character" w:customStyle="1" w:styleId="WW8Num18z1">
    <w:name w:val="WW8Num18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18z2">
    <w:name w:val="WW8Num18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18z3">
    <w:name w:val="WW8Num18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18z4">
    <w:name w:val="WW8Num18z4"/>
    <w:rPr>
      <w:rFonts w:hint="default"/>
    </w:rPr>
  </w:style>
  <w:style w:type="character" w:customStyle="1" w:styleId="WW8Num18z6">
    <w:name w:val="WW8Num18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</w:rPr>
  </w:style>
  <w:style w:type="character" w:customStyle="1" w:styleId="WW8Num19z1">
    <w:name w:val="WW8Num19z1"/>
    <w:rPr>
      <w:rFonts w:cs="Times New Roman" w:hint="default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20z1">
    <w:name w:val="WW8Num20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0z3">
    <w:name w:val="WW8Num20z3"/>
    <w:rPr>
      <w:rFonts w:ascii="Liberation Serif" w:hAnsi="Liberation Serif" w:cs="Liberation Serif"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sz w:val="22"/>
      <w:szCs w:val="22"/>
    </w:rPr>
  </w:style>
  <w:style w:type="character" w:customStyle="1" w:styleId="WW8Num22z0">
    <w:name w:val="WW8Num22z0"/>
    <w:rPr>
      <w:rFonts w:ascii="Times" w:eastAsia="Times New Roman" w:hAnsi="Times" w:cs="Times"/>
      <w:b w:val="0"/>
      <w:bCs/>
      <w:color w:val="000000"/>
      <w:sz w:val="22"/>
      <w:szCs w:val="22"/>
    </w:rPr>
  </w:style>
  <w:style w:type="character" w:customStyle="1" w:styleId="WW8Num23z0">
    <w:name w:val="WW8Num23z0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24z0">
    <w:name w:val="WW8Num24z0"/>
    <w:rPr>
      <w:rFonts w:ascii="Times New Roman" w:hAnsi="Times New Roman" w:cs="Times New Roman" w:hint="default"/>
      <w:color w:val="auto"/>
    </w:rPr>
  </w:style>
  <w:style w:type="character" w:customStyle="1" w:styleId="WW8Num25z0">
    <w:name w:val="WW8Num25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25z1">
    <w:name w:val="WW8Num25z1"/>
    <w:rPr>
      <w:rFonts w:hint="default"/>
    </w:rPr>
  </w:style>
  <w:style w:type="character" w:customStyle="1" w:styleId="WW8Num25z3">
    <w:name w:val="WW8Num25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26z0">
    <w:name w:val="WW8Num26z0"/>
    <w:rPr>
      <w:rFonts w:ascii="Times New Roman" w:hAnsi="Times New Roman" w:cs="Arial" w:hint="default"/>
      <w:b w:val="0"/>
      <w:i w:val="0"/>
      <w:color w:val="auto"/>
      <w:spacing w:val="-1"/>
      <w:sz w:val="22"/>
      <w:szCs w:val="24"/>
    </w:rPr>
  </w:style>
  <w:style w:type="character" w:customStyle="1" w:styleId="WW8Num27z0">
    <w:name w:val="WW8Num27z0"/>
    <w:rPr>
      <w:rFonts w:ascii="Times New Roman" w:hAnsi="Times New Roman" w:cs="Times New Roman" w:hint="default"/>
      <w:sz w:val="22"/>
    </w:rPr>
  </w:style>
  <w:style w:type="character" w:customStyle="1" w:styleId="WW8Num28z0">
    <w:name w:val="WW8Num28z0"/>
    <w:rPr>
      <w:rFonts w:ascii="Times New Roman" w:hAnsi="Times New Roman" w:cs="Times New Roman" w:hint="default"/>
      <w:sz w:val="22"/>
      <w:szCs w:val="22"/>
    </w:rPr>
  </w:style>
  <w:style w:type="character" w:customStyle="1" w:styleId="WW8Num29z0">
    <w:name w:val="WW8Num29z0"/>
    <w:rPr>
      <w:rFonts w:ascii="Times New Roman" w:hAnsi="Times New Roman" w:cs="Times New Roman" w:hint="default"/>
      <w:i w:val="0"/>
      <w:color w:val="auto"/>
      <w:sz w:val="22"/>
    </w:rPr>
  </w:style>
  <w:style w:type="character" w:customStyle="1" w:styleId="WW8Num30z0">
    <w:name w:val="WW8Num30z0"/>
    <w:rPr>
      <w:rFonts w:ascii="Times New Roman" w:hAnsi="Times New Roman" w:cs="Times New Roman" w:hint="default"/>
      <w:sz w:val="22"/>
      <w:szCs w:val="22"/>
    </w:rPr>
  </w:style>
  <w:style w:type="character" w:customStyle="1" w:styleId="WW8Num31z0">
    <w:name w:val="WW8Num31z0"/>
    <w:rPr>
      <w:rFonts w:ascii="Times New Roman" w:hAnsi="Times New Roman" w:cs="Times New Roman" w:hint="default"/>
      <w:b w:val="0"/>
      <w:i w:val="0"/>
      <w:color w:val="000000"/>
      <w:sz w:val="22"/>
      <w:szCs w:val="22"/>
      <w:lang w:val="pl-PL"/>
    </w:rPr>
  </w:style>
  <w:style w:type="character" w:customStyle="1" w:styleId="WW8Num32z0">
    <w:name w:val="WW8Num32z0"/>
    <w:rPr>
      <w:rFonts w:ascii="Times New Roman" w:hAnsi="Times New Roman" w:cs="Times New Roman"/>
      <w:b/>
      <w:i w:val="0"/>
      <w:color w:val="auto"/>
      <w:spacing w:val="4"/>
      <w:sz w:val="22"/>
      <w:szCs w:val="22"/>
    </w:rPr>
  </w:style>
  <w:style w:type="character" w:customStyle="1" w:styleId="WW8Num33z0">
    <w:name w:val="WW8Num33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34z0">
    <w:name w:val="WW8Num34z0"/>
    <w:rPr>
      <w:rFonts w:hint="default"/>
      <w:b w:val="0"/>
      <w:color w:val="000000"/>
    </w:rPr>
  </w:style>
  <w:style w:type="character" w:customStyle="1" w:styleId="WW8Num35z0">
    <w:name w:val="WW8Num35z0"/>
    <w:rPr>
      <w:rFonts w:ascii="Times New Roman" w:hAnsi="Times New Roman" w:cs="Times New Roman"/>
      <w:i w:val="0"/>
      <w:color w:val="auto"/>
      <w:sz w:val="22"/>
      <w:szCs w:val="22"/>
    </w:rPr>
  </w:style>
  <w:style w:type="character" w:customStyle="1" w:styleId="WW8Num36z0">
    <w:name w:val="WW8Num36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  <w:szCs w:val="18"/>
      <w:lang w:eastAsia="ar-SA"/>
    </w:rPr>
  </w:style>
  <w:style w:type="character" w:customStyle="1" w:styleId="WW8Num37z1">
    <w:name w:val="WW8Num37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 w:val="0"/>
      <w:spacing w:val="-1"/>
      <w:sz w:val="22"/>
      <w:szCs w:val="22"/>
    </w:rPr>
  </w:style>
  <w:style w:type="character" w:customStyle="1" w:styleId="WW8Num39z0">
    <w:name w:val="WW8Num39z0"/>
    <w:rPr>
      <w:rFonts w:ascii="Times New Roman" w:hAnsi="Times New Roman" w:cs="Times New Roman" w:hint="default"/>
      <w:b/>
      <w:i w:val="0"/>
      <w:color w:val="auto"/>
      <w:spacing w:val="4"/>
      <w:sz w:val="22"/>
      <w:szCs w:val="22"/>
    </w:rPr>
  </w:style>
  <w:style w:type="character" w:customStyle="1" w:styleId="WW8Num40z0">
    <w:name w:val="WW8Num40z0"/>
    <w:rPr>
      <w:rFonts w:ascii="Times New Roman" w:hAnsi="Times New Roman" w:cs="Times New Roman" w:hint="default"/>
      <w:color w:val="000000"/>
      <w:shd w:val="clear" w:color="auto" w:fill="FFFFFF"/>
      <w:lang w:val="pl-PL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2">
    <w:name w:val="WW8Num42z2"/>
    <w:rPr>
      <w:rFonts w:hint="default"/>
      <w:b/>
    </w:rPr>
  </w:style>
  <w:style w:type="character" w:customStyle="1" w:styleId="WW8Num43z0">
    <w:name w:val="WW8Num43z0"/>
    <w:rPr>
      <w:rFonts w:ascii="Symbol" w:hAnsi="Symbol" w:cs="Symbol" w:hint="default"/>
      <w:sz w:val="22"/>
      <w:szCs w:val="22"/>
    </w:rPr>
  </w:style>
  <w:style w:type="character" w:customStyle="1" w:styleId="WW8Num44z0">
    <w:name w:val="WW8Num44z0"/>
    <w:rPr>
      <w:rFonts w:ascii="Times New Roman" w:hAnsi="Times New Roman" w:cs="Times New Roman" w:hint="default"/>
      <w:sz w:val="22"/>
      <w:szCs w:val="22"/>
      <w:lang w:eastAsia="ar-SA"/>
    </w:rPr>
  </w:style>
  <w:style w:type="character" w:customStyle="1" w:styleId="WW8Num45z0">
    <w:name w:val="WW8Num45z0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46z0">
    <w:name w:val="WW8Num46z0"/>
    <w:rPr>
      <w:rFonts w:ascii="Times New Roman" w:hAnsi="Times New Roman" w:cs="Times New Roman" w:hint="default"/>
      <w:sz w:val="22"/>
      <w:szCs w:val="22"/>
    </w:rPr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49z0">
    <w:name w:val="WW8Num49z0"/>
    <w:rPr>
      <w:rFonts w:ascii="Times New Roman" w:hAnsi="Times New Roman" w:cs="Times New Roman" w:hint="default"/>
      <w:b/>
      <w:bCs/>
      <w:i w:val="0"/>
      <w:color w:val="auto"/>
      <w:sz w:val="22"/>
      <w:szCs w:val="22"/>
      <w:lang w:eastAsia="ar-SA"/>
    </w:rPr>
  </w:style>
  <w:style w:type="character" w:customStyle="1" w:styleId="WW8Num50z0">
    <w:name w:val="WW8Num50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53z0">
    <w:name w:val="WW8Num5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4z0">
    <w:name w:val="WW8Num5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5z0">
    <w:name w:val="WW8Num55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55z1">
    <w:name w:val="WW8Num55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55z2">
    <w:name w:val="WW8Num55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55z3">
    <w:name w:val="WW8Num55z3"/>
    <w:rPr>
      <w:rFonts w:ascii="Liberation Serif" w:hAnsi="Liberation Serif" w:cs="Liberation Serif" w:hint="default"/>
    </w:rPr>
  </w:style>
  <w:style w:type="character" w:customStyle="1" w:styleId="WW8Num56z0">
    <w:name w:val="WW8Num56z0"/>
    <w:rPr>
      <w:rFonts w:ascii="Times New Roman" w:hAnsi="Times New Roman" w:cs="Times New Roman"/>
      <w:sz w:val="22"/>
      <w:szCs w:val="22"/>
    </w:rPr>
  </w:style>
  <w:style w:type="character" w:customStyle="1" w:styleId="WW8Num57z0">
    <w:name w:val="WW8Num57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57z1">
    <w:name w:val="WW8Num57z1"/>
    <w:rPr>
      <w:rFonts w:ascii="Times New Roman" w:hAnsi="Times New Roman" w:cs="Times New Roman"/>
      <w:sz w:val="22"/>
      <w:szCs w:val="22"/>
    </w:rPr>
  </w:style>
  <w:style w:type="character" w:customStyle="1" w:styleId="WW8Num57z2">
    <w:name w:val="WW8Num57z2"/>
  </w:style>
  <w:style w:type="character" w:customStyle="1" w:styleId="WW8Num57z3">
    <w:name w:val="WW8Num57z3"/>
    <w:rPr>
      <w:rFonts w:ascii="Times New Roman" w:hAnsi="Times New Roman" w:cs="Times New Roman" w:hint="default"/>
    </w:rPr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imes New Roman" w:hAnsi="Times New Roman" w:cs="Times New Roman" w:hint="default"/>
      <w:b/>
      <w:sz w:val="22"/>
      <w:szCs w:val="22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60z0">
    <w:name w:val="WW8Num60z0"/>
    <w:rPr>
      <w:rFonts w:ascii="Times New Roman" w:hAnsi="Times New Roman" w:cs="Times New Roman" w:hint="default"/>
      <w:bCs/>
      <w:sz w:val="22"/>
      <w:szCs w:val="22"/>
      <w:lang w:eastAsia="ar-SA"/>
    </w:rPr>
  </w:style>
  <w:style w:type="character" w:customStyle="1" w:styleId="WW8Num61z0">
    <w:name w:val="WW8Num61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2z0">
    <w:name w:val="WW8Num62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3z0">
    <w:name w:val="WW8Num63z0"/>
    <w:rPr>
      <w:rFonts w:ascii="Times New Roman" w:eastAsia="Times New Roman" w:hAnsi="Times New Roman" w:cs="Times New Roman"/>
      <w:color w:val="000000"/>
    </w:rPr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65z0">
    <w:name w:val="WW8Num65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65z1">
    <w:name w:val="WW8Num65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7z0">
    <w:name w:val="WW8Num67z0"/>
    <w:rPr>
      <w:rFonts w:ascii="Times New Roman" w:hAnsi="Times New Roman" w:cs="Times New Roman" w:hint="default"/>
      <w:b w:val="0"/>
      <w:bCs/>
      <w:sz w:val="22"/>
      <w:szCs w:val="22"/>
    </w:rPr>
  </w:style>
  <w:style w:type="character" w:customStyle="1" w:styleId="WW8Num68z0">
    <w:name w:val="WW8Num68z0"/>
    <w:rPr>
      <w:rFonts w:ascii="Times New Roman" w:hAnsi="Times New Roman" w:cs="Times New Roman" w:hint="default"/>
      <w:sz w:val="22"/>
      <w:szCs w:val="22"/>
    </w:rPr>
  </w:style>
  <w:style w:type="character" w:customStyle="1" w:styleId="WW8Num69z0">
    <w:name w:val="WW8Num69z0"/>
    <w:rPr>
      <w:rFonts w:ascii="Times New Roman" w:hAnsi="Times New Roman" w:cs="Times New Roman" w:hint="default"/>
      <w:sz w:val="22"/>
      <w:szCs w:val="22"/>
    </w:rPr>
  </w:style>
  <w:style w:type="character" w:customStyle="1" w:styleId="WW8Num70z0">
    <w:name w:val="WW8Num70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70z1">
    <w:name w:val="WW8Num70z1"/>
    <w:rPr>
      <w:rFonts w:hint="default"/>
      <w:b w:val="0"/>
    </w:rPr>
  </w:style>
  <w:style w:type="character" w:customStyle="1" w:styleId="WW8Num70z2">
    <w:name w:val="WW8Num70z2"/>
    <w:rPr>
      <w:rFonts w:ascii="Times New Roman" w:eastAsia="Times New Roman" w:hAnsi="Times New Roman" w:cs="Times New Roman" w:hint="default"/>
    </w:rPr>
  </w:style>
  <w:style w:type="character" w:customStyle="1" w:styleId="WW8Num70z3">
    <w:name w:val="WW8Num70z3"/>
    <w:rPr>
      <w:rFonts w:hint="default"/>
    </w:rPr>
  </w:style>
  <w:style w:type="character" w:customStyle="1" w:styleId="WW8Num71z0">
    <w:name w:val="WW8Num71z0"/>
    <w:rPr>
      <w:rFonts w:ascii="Times New Roman" w:hAnsi="Times New Roman" w:cs="Times New Roman" w:hint="default"/>
      <w:b w:val="0"/>
      <w:color w:val="000000"/>
    </w:rPr>
  </w:style>
  <w:style w:type="character" w:customStyle="1" w:styleId="WW8Num72z0">
    <w:name w:val="WW8Num72z0"/>
    <w:rPr>
      <w:rFonts w:ascii="Times New Roman" w:eastAsia="Times New Roman" w:hAnsi="Times New Roman" w:cs="Times New Roman"/>
    </w:rPr>
  </w:style>
  <w:style w:type="character" w:customStyle="1" w:styleId="WW8Num73z0">
    <w:name w:val="WW8Num73z0"/>
    <w:rPr>
      <w:rFonts w:ascii="Times New Roman" w:eastAsia="Times New Roman" w:hAnsi="Times New Roman" w:cs="Times New Roman"/>
      <w:color w:val="auto"/>
      <w:sz w:val="22"/>
      <w:szCs w:val="22"/>
      <w:lang w:eastAsia="ar-SA"/>
    </w:rPr>
  </w:style>
  <w:style w:type="character" w:customStyle="1" w:styleId="WW8Num74z0">
    <w:name w:val="WW8Num74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74z1">
    <w:name w:val="WW8Num74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cs="Times New Roman" w:hint="default"/>
      <w:b w:val="0"/>
      <w:i w:val="0"/>
    </w:rPr>
  </w:style>
  <w:style w:type="character" w:customStyle="1" w:styleId="WW8Num75z1">
    <w:name w:val="WW8Num75z1"/>
    <w:rPr>
      <w:rFonts w:ascii="Times New Roman" w:hAnsi="Times New Roman" w:cs="Times New Roman"/>
      <w:sz w:val="22"/>
      <w:szCs w:val="22"/>
    </w:rPr>
  </w:style>
  <w:style w:type="character" w:customStyle="1" w:styleId="WW8Num76z0">
    <w:name w:val="WW8Num76z0"/>
    <w:rPr>
      <w:rFonts w:ascii="Times New Roman" w:hAnsi="Times New Roman" w:cs="Times New Roman" w:hint="default"/>
      <w:sz w:val="22"/>
      <w:szCs w:val="22"/>
    </w:rPr>
  </w:style>
  <w:style w:type="character" w:customStyle="1" w:styleId="WW8Num76z1">
    <w:name w:val="WW8Num76z1"/>
    <w:rPr>
      <w:rFonts w:ascii="Times New Roman" w:eastAsia="Times New Roman" w:hAnsi="Times New Roman" w:cs="Arial"/>
    </w:rPr>
  </w:style>
  <w:style w:type="character" w:customStyle="1" w:styleId="WW8Num76z2">
    <w:name w:val="WW8Num76z2"/>
    <w:rPr>
      <w:rFonts w:ascii="Times New Roman" w:hAnsi="Times New Roman" w:cs="Times New Roman" w:hint="default"/>
      <w:color w:val="000000"/>
      <w:sz w:val="22"/>
      <w:szCs w:val="22"/>
      <w:lang w:eastAsia="ar-SA"/>
    </w:rPr>
  </w:style>
  <w:style w:type="character" w:customStyle="1" w:styleId="WW8Num76z3">
    <w:name w:val="WW8Num76z3"/>
    <w:rPr>
      <w:rFonts w:cs="Times New Roman"/>
      <w:szCs w:val="22"/>
    </w:rPr>
  </w:style>
  <w:style w:type="character" w:customStyle="1" w:styleId="WW8Num77z0">
    <w:name w:val="WW8Num77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78z0">
    <w:name w:val="WW8Num78z0"/>
    <w:rPr>
      <w:rFonts w:hint="default"/>
      <w:b/>
    </w:rPr>
  </w:style>
  <w:style w:type="character" w:customStyle="1" w:styleId="WW8Num78z1">
    <w:name w:val="WW8Num78z1"/>
  </w:style>
  <w:style w:type="character" w:customStyle="1" w:styleId="WW8Num78z2">
    <w:name w:val="WW8Num78z2"/>
    <w:rPr>
      <w:rFonts w:ascii="Times New Roman" w:eastAsia="Times New Roman" w:hAnsi="Times New Roman" w:cs="Arial"/>
      <w:b w:val="0"/>
      <w:bCs/>
      <w:sz w:val="22"/>
      <w:szCs w:val="22"/>
    </w:rPr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b w:val="0"/>
      <w:i w:val="0"/>
      <w:sz w:val="22"/>
      <w:szCs w:val="22"/>
      <w:lang w:eastAsia="ar-SA"/>
    </w:rPr>
  </w:style>
  <w:style w:type="character" w:customStyle="1" w:styleId="WW8Num79z1">
    <w:name w:val="WW8Num79z1"/>
    <w:rPr>
      <w:rFonts w:ascii="Times New Roman" w:eastAsia="Times New Roman" w:hAnsi="Times New Roman" w:cs="Times New Roman"/>
    </w:rPr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81z0">
    <w:name w:val="WW8Num81z0"/>
    <w:rPr>
      <w:rFonts w:hint="default"/>
      <w:b w:val="0"/>
    </w:rPr>
  </w:style>
  <w:style w:type="character" w:customStyle="1" w:styleId="WW8Num81z1">
    <w:name w:val="WW8Num81z1"/>
    <w:rPr>
      <w:rFonts w:hint="default"/>
    </w:rPr>
  </w:style>
  <w:style w:type="character" w:customStyle="1" w:styleId="WW8Num81z3">
    <w:name w:val="WW8Num81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82z0">
    <w:name w:val="WW8Num82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83z0">
    <w:name w:val="WW8Num83z0"/>
    <w:rPr>
      <w:rFonts w:hint="default"/>
    </w:rPr>
  </w:style>
  <w:style w:type="character" w:customStyle="1" w:styleId="WW8Num83z1">
    <w:name w:val="WW8Num83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ascii="Times New Roman" w:hAnsi="Times New Roman" w:cs="Times New Roman" w:hint="default"/>
      <w:sz w:val="22"/>
      <w:szCs w:val="22"/>
    </w:rPr>
  </w:style>
  <w:style w:type="character" w:customStyle="1" w:styleId="WW8Num85z0">
    <w:name w:val="WW8Num85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85z1">
    <w:name w:val="WW8Num85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6z1">
    <w:name w:val="WW8Num86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8z1">
    <w:name w:val="WW8Num8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0z1">
    <w:name w:val="WW8Num90z1"/>
    <w:rPr>
      <w:rFonts w:ascii="Times New Roman" w:hAnsi="Times New Roman" w:cs="Times New Roman"/>
      <w:sz w:val="22"/>
      <w:szCs w:val="22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91z1">
    <w:name w:val="WW8Num91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2z1">
    <w:name w:val="WW8Num92z1"/>
    <w:rPr>
      <w:rFonts w:ascii="Times New Roman" w:hAnsi="Times New Roman" w:cs="Times New Roman"/>
      <w:sz w:val="22"/>
      <w:szCs w:val="22"/>
    </w:rPr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94z0">
    <w:name w:val="WW8Num94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95z0">
    <w:name w:val="WW8Num95z0"/>
    <w:rPr>
      <w:rFonts w:ascii="Wingdings" w:hAnsi="Wingdings" w:cs="Wingdings" w:hint="default"/>
    </w:rPr>
  </w:style>
  <w:style w:type="character" w:customStyle="1" w:styleId="WW8Num95z1">
    <w:name w:val="WW8Num95z1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Domylnaczcionkaakapitu4">
    <w:name w:val="Domyślna czcionka akapitu4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2">
    <w:name w:val="WW8Num95z2"/>
  </w:style>
  <w:style w:type="character" w:customStyle="1" w:styleId="Domylnaczcionkaakapitu3">
    <w:name w:val="Domyślna czcionka akapitu3"/>
  </w:style>
  <w:style w:type="character" w:customStyle="1" w:styleId="WW8Num77z1">
    <w:name w:val="WW8Num77z1"/>
    <w:rPr>
      <w:rFonts w:ascii="Times New Roman" w:eastAsia="Times New Roman" w:hAnsi="Times New Roman" w:cs="Arial"/>
    </w:rPr>
  </w:style>
  <w:style w:type="character" w:customStyle="1" w:styleId="WW8Num77z2">
    <w:name w:val="WW8Num77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80z1">
    <w:name w:val="WW8Num80z1"/>
  </w:style>
  <w:style w:type="character" w:customStyle="1" w:styleId="WW8Num80z2">
    <w:name w:val="WW8Num80z2"/>
    <w:rPr>
      <w:rFonts w:ascii="Times New Roman" w:eastAsia="Times New Roman" w:hAnsi="Times New Roman" w:cs="Arial"/>
      <w:b w:val="0"/>
      <w:bCs/>
    </w:rPr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  <w:rPr>
      <w:rFonts w:ascii="Times New Roman" w:hAnsi="Times New Roman" w:cs="Times New Roman"/>
      <w:sz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4z1">
    <w:name w:val="WW8Num24z1"/>
    <w:rPr>
      <w:b w:val="0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26z2">
    <w:name w:val="WW8Num26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26z3">
    <w:name w:val="WW8Num26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26z4">
    <w:name w:val="WW8Num26z4"/>
    <w:rPr>
      <w:rFonts w:hint="default"/>
    </w:rPr>
  </w:style>
  <w:style w:type="character" w:customStyle="1" w:styleId="WW8Num26z6">
    <w:name w:val="WW8Num26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  <w:rPr>
      <w:rFonts w:cs="Times New Roman" w:hint="default"/>
    </w:rPr>
  </w:style>
  <w:style w:type="character" w:customStyle="1" w:styleId="WW8Num28z2">
    <w:name w:val="WW8Num28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9z1">
    <w:name w:val="WW8Num29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9z2">
    <w:name w:val="WW8Num29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9z3">
    <w:name w:val="WW8Num29z3"/>
    <w:rPr>
      <w:rFonts w:ascii="Liberation Serif" w:hAnsi="Liberation Serif" w:cs="Liberation Serif" w:hint="default"/>
    </w:rPr>
  </w:style>
  <w:style w:type="character" w:customStyle="1" w:styleId="WW8Num31z1">
    <w:name w:val="WW8Num31z1"/>
    <w:rPr>
      <w:rFonts w:hint="default"/>
    </w:rPr>
  </w:style>
  <w:style w:type="character" w:customStyle="1" w:styleId="WW8Num31z3">
    <w:name w:val="WW8Num31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42z3">
    <w:name w:val="WW8Num42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  <w:rPr>
      <w:rFonts w:ascii="Times New Roman" w:hAnsi="Times New Roman" w:cs="Times New Roman"/>
      <w:b w:val="0"/>
      <w:bCs/>
      <w:sz w:val="22"/>
      <w:szCs w:val="22"/>
    </w:rPr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1z2">
    <w:name w:val="WW8Num51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4z1">
    <w:name w:val="WW8Num54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6z1">
    <w:name w:val="WW8Num56z1"/>
    <w:rPr>
      <w:rFonts w:hint="default"/>
      <w:b w:val="0"/>
    </w:rPr>
  </w:style>
  <w:style w:type="character" w:customStyle="1" w:styleId="WW8Num56z2">
    <w:name w:val="WW8Num56z2"/>
    <w:rPr>
      <w:rFonts w:ascii="Times New Roman" w:eastAsia="Times New Roman" w:hAnsi="Times New Roman" w:cs="Times New Roman" w:hint="default"/>
      <w:b w:val="0"/>
      <w:bCs w:val="0"/>
      <w:sz w:val="22"/>
      <w:szCs w:val="22"/>
      <w:lang w:val="pl-PL"/>
    </w:rPr>
  </w:style>
  <w:style w:type="character" w:customStyle="1" w:styleId="WW8Num56z3">
    <w:name w:val="WW8Num56z3"/>
    <w:rPr>
      <w:rFonts w:hint="default"/>
    </w:rPr>
  </w:style>
  <w:style w:type="character" w:customStyle="1" w:styleId="WW8Num62z1">
    <w:name w:val="WW8Num6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72z1">
    <w:name w:val="WW8Num7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2z2">
    <w:name w:val="WW8Num72z2"/>
    <w:rPr>
      <w:rFonts w:hint="default"/>
      <w:b/>
    </w:rPr>
  </w:style>
  <w:style w:type="character" w:customStyle="1" w:styleId="WW8Num77z3">
    <w:name w:val="WW8Num77z3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77z6">
    <w:name w:val="WW8Num77z6"/>
    <w:rPr>
      <w:rFonts w:hint="default"/>
      <w:b w:val="0"/>
      <w:bCs/>
    </w:rPr>
  </w:style>
  <w:style w:type="character" w:customStyle="1" w:styleId="WW8Num96z0">
    <w:name w:val="WW8Num9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  <w:b w:val="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98z1">
    <w:name w:val="WW8Num98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98z2">
    <w:name w:val="WW8Num98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98z3">
    <w:name w:val="WW8Num98z3"/>
    <w:rPr>
      <w:rFonts w:hint="default"/>
    </w:rPr>
  </w:style>
  <w:style w:type="character" w:customStyle="1" w:styleId="WW8Num99z0">
    <w:name w:val="WW8Num99z0"/>
    <w:rPr>
      <w:rFonts w:ascii="Times New Roman" w:hAnsi="Times New Roman" w:cs="Times New Roman"/>
      <w:sz w:val="22"/>
      <w:szCs w:val="22"/>
    </w:rPr>
  </w:style>
  <w:style w:type="character" w:customStyle="1" w:styleId="WW8Num100z0">
    <w:name w:val="WW8Num10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100z1">
    <w:name w:val="WW8Num100z1"/>
    <w:rPr>
      <w:rFonts w:ascii="Times New Roman" w:hAnsi="Times New Roman" w:cs="Times New Roman"/>
      <w:sz w:val="22"/>
      <w:szCs w:val="22"/>
    </w:rPr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hint="default"/>
      <w:b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102z1">
    <w:name w:val="WW8Num102z1"/>
    <w:rPr>
      <w:rFonts w:hint="default"/>
    </w:rPr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5z1">
    <w:name w:val="WW8Num105z1"/>
    <w:rPr>
      <w:rFonts w:ascii="Courier New" w:hAnsi="Courier New" w:cs="Courier New" w:hint="default"/>
    </w:rPr>
  </w:style>
  <w:style w:type="character" w:customStyle="1" w:styleId="WW8Num105z2">
    <w:name w:val="WW8Num105z2"/>
    <w:rPr>
      <w:rFonts w:ascii="Wingdings" w:hAnsi="Wingdings" w:cs="Wingdings" w:hint="default"/>
    </w:rPr>
  </w:style>
  <w:style w:type="character" w:customStyle="1" w:styleId="WW8Num105z3">
    <w:name w:val="WW8Num105z3"/>
    <w:rPr>
      <w:rFonts w:ascii="Symbol" w:hAnsi="Symbol" w:cs="Symbol" w:hint="default"/>
    </w:rPr>
  </w:style>
  <w:style w:type="character" w:customStyle="1" w:styleId="WW8Num106z0">
    <w:name w:val="WW8Num106z0"/>
    <w:rPr>
      <w:rFonts w:ascii="Times New Roman" w:eastAsia="Times New Roman" w:hAnsi="Times New Roman" w:cs="Times New Roman"/>
      <w:color w:val="00000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108z1">
    <w:name w:val="WW8Num10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cs="Times New Roman"/>
      <w:b w:val="0"/>
      <w:bCs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Times New Roman" w:hAnsi="Times New Roman" w:cs="Times New Roman" w:hint="default"/>
    </w:rPr>
  </w:style>
  <w:style w:type="character" w:customStyle="1" w:styleId="WW8Num113z1">
    <w:name w:val="WW8Num113z1"/>
    <w:rPr>
      <w:rFonts w:ascii="Courier New" w:hAnsi="Courier New" w:cs="Courier New" w:hint="default"/>
    </w:rPr>
  </w:style>
  <w:style w:type="character" w:customStyle="1" w:styleId="WW8Num113z2">
    <w:name w:val="WW8Num113z2"/>
    <w:rPr>
      <w:rFonts w:ascii="Wingdings" w:hAnsi="Wingdings" w:cs="Wingdings" w:hint="default"/>
    </w:rPr>
  </w:style>
  <w:style w:type="character" w:customStyle="1" w:styleId="WW8Num113z3">
    <w:name w:val="WW8Num113z3"/>
    <w:rPr>
      <w:rFonts w:ascii="Symbol" w:hAnsi="Symbol" w:cs="Symbol" w:hint="default"/>
    </w:rPr>
  </w:style>
  <w:style w:type="character" w:customStyle="1" w:styleId="WW8Num114z0">
    <w:name w:val="WW8Num114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114z1">
    <w:name w:val="WW8Num114z1"/>
    <w:rPr>
      <w:rFonts w:hint="default"/>
      <w:b w:val="0"/>
    </w:rPr>
  </w:style>
  <w:style w:type="character" w:customStyle="1" w:styleId="WW8Num114z2">
    <w:name w:val="WW8Num114z2"/>
    <w:rPr>
      <w:rFonts w:ascii="Times New Roman" w:eastAsia="Times New Roman" w:hAnsi="Times New Roman" w:cs="Times New Roman" w:hint="default"/>
    </w:rPr>
  </w:style>
  <w:style w:type="character" w:customStyle="1" w:styleId="WW8Num114z3">
    <w:name w:val="WW8Num114z3"/>
    <w:rPr>
      <w:rFonts w:hint="default"/>
    </w:rPr>
  </w:style>
  <w:style w:type="character" w:customStyle="1" w:styleId="WW8Num115z0">
    <w:name w:val="WW8Num115z0"/>
    <w:rPr>
      <w:rFonts w:ascii="Times New Roman" w:hAnsi="Times New Roman" w:cs="Times New Roman" w:hint="default"/>
      <w:b w:val="0"/>
      <w:color w:val="000000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ascii="Times New Roman" w:eastAsia="Times New Roman" w:hAnsi="Times New Roman" w:cs="Times New Roman"/>
    </w:rPr>
  </w:style>
  <w:style w:type="character" w:customStyle="1" w:styleId="WW8Num116z1">
    <w:name w:val="WW8Num116z1"/>
    <w:rPr>
      <w:rFonts w:ascii="Courier New" w:hAnsi="Courier New" w:cs="Courier New" w:hint="default"/>
    </w:rPr>
  </w:style>
  <w:style w:type="character" w:customStyle="1" w:styleId="WW8Num116z2">
    <w:name w:val="WW8Num116z2"/>
    <w:rPr>
      <w:rFonts w:ascii="Wingdings" w:hAnsi="Wingdings" w:cs="Wingdings" w:hint="default"/>
    </w:rPr>
  </w:style>
  <w:style w:type="character" w:customStyle="1" w:styleId="WW8Num116z3">
    <w:name w:val="WW8Num116z3"/>
    <w:rPr>
      <w:rFonts w:ascii="Symbol" w:hAnsi="Symbol" w:cs="Symbol" w:hint="default"/>
    </w:rPr>
  </w:style>
  <w:style w:type="character" w:customStyle="1" w:styleId="WW8Num117z0">
    <w:name w:val="WW8Num117z0"/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118z1">
    <w:name w:val="WW8Num118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120z0">
    <w:name w:val="WW8Num120z0"/>
    <w:rPr>
      <w:rFonts w:cs="Times New Roman" w:hint="default"/>
      <w:b w:val="0"/>
      <w:i w:val="0"/>
    </w:rPr>
  </w:style>
  <w:style w:type="character" w:customStyle="1" w:styleId="WW8Num120z1">
    <w:name w:val="WW8Num120z1"/>
    <w:rPr>
      <w:rFonts w:ascii="Times New Roman" w:hAnsi="Times New Roman" w:cs="Times New Roman"/>
      <w:sz w:val="22"/>
      <w:szCs w:val="22"/>
    </w:rPr>
  </w:style>
  <w:style w:type="character" w:customStyle="1" w:styleId="WW8Num121z0">
    <w:name w:val="WW8Num121z0"/>
    <w:rPr>
      <w:rFonts w:cs="Times New Roman"/>
      <w:szCs w:val="22"/>
    </w:rPr>
  </w:style>
  <w:style w:type="character" w:customStyle="1" w:styleId="WW8Num121z1">
    <w:name w:val="WW8Num121z1"/>
    <w:rPr>
      <w:rFonts w:ascii="Times New Roman" w:eastAsia="Times New Roman" w:hAnsi="Times New Roman" w:cs="Arial"/>
    </w:rPr>
  </w:style>
  <w:style w:type="character" w:customStyle="1" w:styleId="WW8Num121z2">
    <w:name w:val="WW8Num121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22z0">
    <w:name w:val="WW8Num122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123z0">
    <w:name w:val="WW8Num12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rFonts w:hint="default"/>
      <w:b/>
    </w:rPr>
  </w:style>
  <w:style w:type="character" w:customStyle="1" w:styleId="WW8Num124z1">
    <w:name w:val="WW8Num124z1"/>
  </w:style>
  <w:style w:type="character" w:customStyle="1" w:styleId="WW8Num124z2">
    <w:name w:val="WW8Num124z2"/>
    <w:rPr>
      <w:rFonts w:ascii="Times New Roman" w:eastAsia="Times New Roman" w:hAnsi="Times New Roman" w:cs="Arial"/>
      <w:b w:val="0"/>
      <w:bCs/>
    </w:rPr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25z1">
    <w:name w:val="WW8Num125z1"/>
    <w:rPr>
      <w:rFonts w:ascii="Times New Roman" w:eastAsia="Times New Roman" w:hAnsi="Times New Roman" w:cs="Times New Roman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hint="default"/>
      <w:b w:val="0"/>
    </w:rPr>
  </w:style>
  <w:style w:type="character" w:customStyle="1" w:styleId="WW8Num127z1">
    <w:name w:val="WW8Num127z1"/>
    <w:rPr>
      <w:rFonts w:hint="default"/>
    </w:rPr>
  </w:style>
  <w:style w:type="character" w:customStyle="1" w:styleId="WW8Num127z3">
    <w:name w:val="WW8Num127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28z0">
    <w:name w:val="WW8Num12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8z1">
    <w:name w:val="WW8Num12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hint="default"/>
    </w:rPr>
  </w:style>
  <w:style w:type="character" w:customStyle="1" w:styleId="WW8Num130z0">
    <w:name w:val="WW8Num130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130z1">
    <w:name w:val="WW8Num130z1"/>
    <w:rPr>
      <w:rFonts w:hint="default"/>
      <w:b w:val="0"/>
      <w:i w:val="0"/>
      <w:sz w:val="24"/>
    </w:rPr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hint="default"/>
    </w:rPr>
  </w:style>
  <w:style w:type="character" w:customStyle="1" w:styleId="WW8Num131z1">
    <w:name w:val="WW8Num13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ascii="Times New Roman" w:hAnsi="Times New Roman" w:cs="Times New Roman" w:hint="default"/>
      <w:sz w:val="22"/>
      <w:szCs w:val="22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133z1">
    <w:name w:val="WW8Num133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Domylnaczcionkaakapitu2">
    <w:name w:val="Domyślna czcionka akapitu2"/>
  </w:style>
  <w:style w:type="character" w:customStyle="1" w:styleId="WW8Num3z2">
    <w:name w:val="WW8Num3z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1">
    <w:name w:val="WW8Num8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8z3">
    <w:name w:val="WW8Num8z3"/>
    <w:rPr>
      <w:rFonts w:ascii="Times New Roman" w:eastAsia="Times New Roman" w:hAnsi="Times New Roman" w:cs="Times New Roman" w:hint="default"/>
      <w:b w:val="0"/>
      <w:color w:val="auto"/>
      <w:szCs w:val="22"/>
    </w:rPr>
  </w:style>
  <w:style w:type="character" w:customStyle="1" w:styleId="WW8Num11z1">
    <w:name w:val="WW8Num1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5z2">
    <w:name w:val="WW8Num25z2"/>
    <w:rPr>
      <w:rFonts w:ascii="Arial" w:hAnsi="Arial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2">
    <w:name w:val="WW8Num31z2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  <w:rPr>
      <w:rFonts w:hint="default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hint="default"/>
      <w:b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5z1">
    <w:name w:val="WW8Num45z1"/>
    <w:rPr>
      <w:rFonts w:hint="default"/>
      <w:b w:val="0"/>
    </w:rPr>
  </w:style>
  <w:style w:type="character" w:customStyle="1" w:styleId="WW8Num45z2">
    <w:name w:val="WW8Num45z2"/>
    <w:rPr>
      <w:rFonts w:ascii="Times New Roman" w:eastAsia="Times New Roman" w:hAnsi="Times New Roman" w:cs="Times New Roman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8z1">
    <w:name w:val="WW8Num48z1"/>
    <w:rPr>
      <w:b w:val="0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50z2">
    <w:name w:val="WW8Num50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50z3">
    <w:name w:val="WW8Num50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50z4">
    <w:name w:val="WW8Num50z4"/>
    <w:rPr>
      <w:rFonts w:hint="default"/>
    </w:rPr>
  </w:style>
  <w:style w:type="character" w:customStyle="1" w:styleId="WW8Num50z6">
    <w:name w:val="WW8Num50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  <w:rPr>
      <w:rFonts w:cs="Times New Roman" w:hint="default"/>
    </w:rPr>
  </w:style>
  <w:style w:type="character" w:customStyle="1" w:styleId="WW8Num53z2">
    <w:name w:val="WW8Num53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1">
    <w:name w:val="WW8Num59z1"/>
    <w:rPr>
      <w:rFonts w:hint="default"/>
    </w:rPr>
  </w:style>
  <w:style w:type="character" w:customStyle="1" w:styleId="WW8Num59z3">
    <w:name w:val="WW8Num59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60z1">
    <w:name w:val="WW8Num60z1"/>
    <w:rPr>
      <w:rFonts w:hint="default"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2">
    <w:name w:val="WW8Num64z2"/>
    <w:rPr>
      <w:rFonts w:ascii="Wingdings" w:hAnsi="Wingdings" w:cs="Wingdings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  <w:rPr>
      <w:rFonts w:ascii="Courier New" w:hAnsi="Courier New" w:cs="Courier New"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7z3">
    <w:name w:val="WW8Num67z3"/>
    <w:rPr>
      <w:rFonts w:ascii="Symbol" w:hAnsi="Symbol" w:cs="Symbol"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82z1">
    <w:name w:val="WW8Num82z1"/>
    <w:rPr>
      <w:rFonts w:ascii="Times New Roman" w:eastAsia="Arial" w:hAnsi="Times New Roman" w:cs="Times New Roman"/>
      <w:b w:val="0"/>
      <w:i w:val="0"/>
      <w:strike w:val="0"/>
      <w:dstrike w:val="0"/>
      <w:color w:val="000000"/>
      <w:sz w:val="22"/>
      <w:szCs w:val="22"/>
    </w:rPr>
  </w:style>
  <w:style w:type="character" w:customStyle="1" w:styleId="WW8Num82z2">
    <w:name w:val="WW8Num82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20z2">
    <w:name w:val="WW8Num120z2"/>
    <w:rPr>
      <w:rFonts w:ascii="Wingdings" w:hAnsi="Wingdings" w:cs="Wingdings" w:hint="default"/>
    </w:rPr>
  </w:style>
  <w:style w:type="character" w:customStyle="1" w:styleId="WW8Num120z3">
    <w:name w:val="WW8Num120z3"/>
    <w:rPr>
      <w:rFonts w:ascii="Symbol" w:hAnsi="Symbol" w:cs="Symbol" w:hint="default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4z0">
    <w:name w:val="WW8Num134z0"/>
    <w:rPr>
      <w:rFonts w:ascii="Times New Roman" w:hAnsi="Times New Roman" w:cs="Times New Roman" w:hint="default"/>
      <w:sz w:val="22"/>
      <w:szCs w:val="22"/>
    </w:rPr>
  </w:style>
  <w:style w:type="character" w:customStyle="1" w:styleId="WW8Num135z0">
    <w:name w:val="WW8Num135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35z1">
    <w:name w:val="WW8Num135z1"/>
    <w:rPr>
      <w:rFonts w:hint="default"/>
      <w:b w:val="0"/>
      <w:i w:val="0"/>
      <w:sz w:val="24"/>
    </w:rPr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136z1">
    <w:name w:val="WW8Num136z1"/>
  </w:style>
  <w:style w:type="character" w:customStyle="1" w:styleId="WW8Num136z2">
    <w:name w:val="WW8Num136z2"/>
    <w:rPr>
      <w:rFonts w:ascii="Times New Roman" w:eastAsia="Times New Roman" w:hAnsi="Times New Roman" w:cs="Times New Roman" w:hint="default"/>
      <w:b w:val="0"/>
      <w:strike w:val="0"/>
      <w:dstrike w:val="0"/>
      <w:color w:val="auto"/>
      <w:sz w:val="22"/>
      <w:szCs w:val="22"/>
    </w:rPr>
  </w:style>
  <w:style w:type="character" w:customStyle="1" w:styleId="WW8Num136z3">
    <w:name w:val="WW8Num136z3"/>
    <w:rPr>
      <w:rFonts w:ascii="Times New Roman" w:eastAsia="Times New Roman" w:hAnsi="Times New Roman" w:cs="Times New Roman"/>
      <w:b w:val="0"/>
      <w:i w:val="0"/>
      <w:color w:val="auto"/>
    </w:rPr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Times New Roman" w:hAnsi="Times New Roman" w:cs="Times New Roman" w:hint="default"/>
      <w:kern w:val="1"/>
      <w:sz w:val="22"/>
      <w:szCs w:val="22"/>
    </w:rPr>
  </w:style>
  <w:style w:type="character" w:customStyle="1" w:styleId="WW8Num138z1">
    <w:name w:val="WW8Num13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139z1">
    <w:name w:val="WW8Num139z1"/>
    <w:rPr>
      <w:rFonts w:hint="default"/>
      <w:b w:val="0"/>
    </w:rPr>
  </w:style>
  <w:style w:type="character" w:customStyle="1" w:styleId="WW8Num139z2">
    <w:name w:val="WW8Num139z2"/>
    <w:rPr>
      <w:rFonts w:ascii="Times New Roman" w:hAnsi="Times New Roman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139z3">
    <w:name w:val="WW8Num139z3"/>
    <w:rPr>
      <w:rFonts w:hint="default"/>
    </w:rPr>
  </w:style>
  <w:style w:type="character" w:customStyle="1" w:styleId="WW8Num140z0">
    <w:name w:val="WW8Num140z0"/>
    <w:rPr>
      <w:rFonts w:ascii="Times New Roman" w:hAnsi="Times New Roman" w:cs="Times New Roman" w:hint="default"/>
      <w:b w:val="0"/>
      <w:i w:val="0"/>
      <w:color w:val="000000"/>
      <w:sz w:val="22"/>
      <w:szCs w:val="22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41z1">
    <w:name w:val="WW8Num141z1"/>
    <w:rPr>
      <w:rFonts w:ascii="Courier New" w:hAnsi="Courier New" w:cs="Courier New" w:hint="default"/>
    </w:rPr>
  </w:style>
  <w:style w:type="character" w:customStyle="1" w:styleId="WW8Num141z2">
    <w:name w:val="WW8Num141z2"/>
    <w:rPr>
      <w:rFonts w:ascii="Wingdings" w:hAnsi="Wingdings" w:cs="Wingdings" w:hint="default"/>
    </w:rPr>
  </w:style>
  <w:style w:type="character" w:customStyle="1" w:styleId="WW8Num141z3">
    <w:name w:val="WW8Num141z3"/>
    <w:rPr>
      <w:rFonts w:ascii="Symbol" w:hAnsi="Symbol" w:cs="Symbol" w:hint="default"/>
    </w:rPr>
  </w:style>
  <w:style w:type="character" w:customStyle="1" w:styleId="WW8Num142z0">
    <w:name w:val="WW8Num142z0"/>
    <w:rPr>
      <w:rFonts w:hint="default"/>
    </w:rPr>
  </w:style>
  <w:style w:type="character" w:customStyle="1" w:styleId="WW8Num142z1">
    <w:name w:val="WW8Num142z1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aliases w:val="Nagłówek strony Znak,Nagłówek strony1 Znak,Nagłówek strony11 Znak"/>
    <w:uiPriority w:val="99"/>
    <w:rPr>
      <w:rFonts w:ascii="Arial" w:hAnsi="Arial" w:cs="Arial"/>
      <w:sz w:val="24"/>
      <w:szCs w:val="24"/>
      <w:lang w:val="pl-PL" w:bidi="ar-SA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aliases w:val="Podrozdział Znak"/>
    <w:uiPriority w:val="99"/>
    <w:rPr>
      <w:lang w:val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gray">
    <w:name w:val="gray"/>
    <w:basedOn w:val="Domylnaczcionkaakapitu1"/>
  </w:style>
  <w:style w:type="character" w:customStyle="1" w:styleId="ZnakZnak4">
    <w:name w:val="Znak Znak4"/>
    <w:rPr>
      <w:sz w:val="24"/>
      <w:lang w:val="en-GB" w:bidi="ar-SA"/>
    </w:rPr>
  </w:style>
  <w:style w:type="character" w:customStyle="1" w:styleId="BodyTextChar">
    <w:name w:val="Body Text Char"/>
    <w:rPr>
      <w:rFonts w:ascii="Arial" w:hAnsi="Arial" w:cs="Arial"/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  <w:lang w:val="x-none" w:eastAsia="zh-CN" w:bidi="ar-SA"/>
    </w:rPr>
  </w:style>
  <w:style w:type="character" w:customStyle="1" w:styleId="textbold">
    <w:name w:val="text bold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">
    <w:name w:val="Nagłówek 1 Znak"/>
    <w:rPr>
      <w:rFonts w:ascii="Arial" w:hAnsi="Arial" w:cs="Arial"/>
      <w:sz w:val="28"/>
      <w:u w:val="single"/>
    </w:rPr>
  </w:style>
  <w:style w:type="character" w:customStyle="1" w:styleId="Nagwek9Znak">
    <w:name w:val="Nagłówek 9 Znak"/>
    <w:rPr>
      <w:rFonts w:ascii="Arial" w:hAnsi="Arial" w:cs="Arial"/>
      <w:b/>
      <w:bCs/>
      <w:color w:val="0000FF"/>
      <w:sz w:val="24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</w:rPr>
  </w:style>
  <w:style w:type="character" w:customStyle="1" w:styleId="spistrescipoziom2Znak">
    <w:name w:val="spis_tresci_poziom_2 Znak"/>
    <w:rPr>
      <w:rFonts w:ascii="Arial" w:hAnsi="Arial" w:cs="Arial"/>
      <w:b/>
      <w:lang w:val="x-non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2Znak">
    <w:name w:val="Tekst podstawowy 2 Znak"/>
    <w:rPr>
      <w:rFonts w:ascii="Arial" w:hAnsi="Arial" w:cs="Arial"/>
      <w:sz w:val="24"/>
      <w:szCs w:val="24"/>
    </w:rPr>
  </w:style>
  <w:style w:type="character" w:customStyle="1" w:styleId="ZwykytekstZnak">
    <w:name w:val="Zwykły tekst Znak"/>
    <w:rPr>
      <w:sz w:val="24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AkapitzlistZnak">
    <w:name w:val="Akapit z listą Znak"/>
    <w:aliases w:val="normalny tekst Znak,CW_Lista Znak,Podsis rysunku Znak,Akapit z listą numerowaną Znak,Preambuła Znak,L1 Znak,Numerowanie Znak,2 heading Znak,A_wyliczenie Znak,K-P_odwolanie Znak,Akapit z listą5 Znak,maz_wyliczenie Znak,Nagłowek 3 Znak"/>
    <w:qFormat/>
    <w:rPr>
      <w:rFonts w:ascii="Calibri" w:eastAsia="Calibri" w:hAnsi="Calibri" w:cs="Calibri"/>
      <w:sz w:val="22"/>
      <w:szCs w:val="22"/>
    </w:rPr>
  </w:style>
  <w:style w:type="character" w:customStyle="1" w:styleId="text-justify">
    <w:name w:val="text-justify"/>
  </w:style>
  <w:style w:type="character" w:customStyle="1" w:styleId="PlandokumentuZnak">
    <w:name w:val="Plan dokumentu Znak"/>
    <w:rPr>
      <w:rFonts w:ascii="Tahoma" w:hAnsi="Tahoma" w:cs="Tahoma"/>
      <w:shd w:val="clear" w:color="auto" w:fill="000080"/>
    </w:rPr>
  </w:style>
  <w:style w:type="character" w:styleId="Numerwiersza">
    <w:name w:val="line number"/>
    <w:basedOn w:val="Domylnaczcionkaakapitu1"/>
  </w:style>
  <w:style w:type="character" w:styleId="HTML-cytat">
    <w:name w:val="HTML Cite"/>
    <w:rPr>
      <w:i/>
      <w:iCs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U-11Znak">
    <w:name w:val="U - 1.1 Znak"/>
    <w:rPr>
      <w:color w:val="000000"/>
      <w:sz w:val="24"/>
      <w:szCs w:val="24"/>
      <w:lang w:val="x-none"/>
    </w:rPr>
  </w:style>
  <w:style w:type="character" w:customStyle="1" w:styleId="gwpaf08471csize">
    <w:name w:val="gwpaf08471c_size"/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ListParagraphChar">
    <w:name w:val="List Paragraph Char"/>
    <w:rPr>
      <w:rFonts w:ascii="Calibri" w:hAnsi="Calibri" w:cs="Calibri"/>
      <w:sz w:val="22"/>
      <w:szCs w:val="22"/>
    </w:rPr>
  </w:style>
  <w:style w:type="character" w:customStyle="1" w:styleId="Tekstpodstawowy2Znak1">
    <w:name w:val="Tekst podstawowy 2 Znak1"/>
    <w:rPr>
      <w:rFonts w:ascii="Arial" w:hAnsi="Arial" w:cs="Arial"/>
      <w:sz w:val="24"/>
      <w:szCs w:val="24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Arial" w:hAnsi="Arial" w:cs="Arial"/>
      <w:lang w:eastAsia="zh-CN"/>
    </w:rPr>
  </w:style>
  <w:style w:type="character" w:customStyle="1" w:styleId="ZwykytekstZnak1">
    <w:name w:val="Zwykły tekst Znak1"/>
    <w:rPr>
      <w:rFonts w:ascii="Courier New" w:hAnsi="Courier New" w:cs="Courier New"/>
      <w:lang w:eastAsia="zh-CN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ascii="Times New Roman" w:hAnsi="Times New Roman" w:cs="Tahoma"/>
      <w:szCs w:val="20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0">
    <w:name w:val="Nagłówek1"/>
    <w:basedOn w:val="Normalny"/>
    <w:next w:val="Podtytu"/>
    <w:pPr>
      <w:jc w:val="center"/>
    </w:pPr>
    <w:rPr>
      <w:rFonts w:ascii="Comic Sans MS" w:hAnsi="Comic Sans MS" w:cs="Comic Sans MS"/>
      <w:b/>
      <w:sz w:val="28"/>
      <w:szCs w:val="20"/>
      <w:u w:val="singl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,Nagłówek strony1,Nagłówek strony11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Tekstpodstawowy26">
    <w:name w:val="Tekst podstawowy 26"/>
    <w:basedOn w:val="Normalny"/>
    <w:pPr>
      <w:spacing w:after="120" w:line="480" w:lineRule="auto"/>
    </w:pPr>
    <w:rPr>
      <w:lang w:val="x-non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pPr>
      <w:overflowPunct w:val="0"/>
      <w:autoSpaceDE w:val="0"/>
      <w:textAlignment w:val="baseline"/>
    </w:pPr>
    <w:rPr>
      <w:rFonts w:ascii="Tahoma" w:hAnsi="Tahoma" w:cs="Tahoma"/>
      <w:sz w:val="16"/>
      <w:szCs w:val="16"/>
      <w:lang w:val="en-GB"/>
    </w:rPr>
  </w:style>
  <w:style w:type="paragraph" w:customStyle="1" w:styleId="awciety">
    <w:name w:val="a) wciety"/>
    <w:basedOn w:val="Normalny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rzypisudolnego">
    <w:name w:val="footnote text"/>
    <w:aliases w:val="Podrozdział"/>
    <w:basedOn w:val="Normalny"/>
    <w:uiPriority w:val="99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ullsizepicture">
    <w:name w:val="fullsize_picture"/>
    <w:basedOn w:val="Normalny"/>
    <w:pPr>
      <w:spacing w:before="200" w:after="400"/>
    </w:pPr>
    <w:rPr>
      <w:rFonts w:ascii="Tahoma" w:hAnsi="Tahoma" w:cs="Tahoma"/>
      <w:sz w:val="22"/>
      <w:szCs w:val="22"/>
    </w:rPr>
  </w:style>
  <w:style w:type="paragraph" w:customStyle="1" w:styleId="stuffdescription">
    <w:name w:val="stuff_description"/>
    <w:basedOn w:val="Normalny"/>
    <w:pPr>
      <w:spacing w:line="312" w:lineRule="auto"/>
    </w:pPr>
    <w:rPr>
      <w:rFonts w:ascii="Tahoma" w:hAnsi="Tahoma" w:cs="Tahoma"/>
      <w:sz w:val="22"/>
      <w:szCs w:val="22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16"/>
      <w:szCs w:val="16"/>
    </w:rPr>
  </w:style>
  <w:style w:type="paragraph" w:customStyle="1" w:styleId="ZnakZnak1">
    <w:name w:val="Znak Znak1"/>
    <w:basedOn w:val="Normalny"/>
  </w:style>
  <w:style w:type="paragraph" w:customStyle="1" w:styleId="Akapitzlist1">
    <w:name w:val="Akapit z listą1"/>
    <w:aliases w:val="normalny tekst,CW_Lista,Podsis rysunku,Akapit z listą numerowaną,Preambuła,L1,Numerowanie,2 heading,A_wyliczenie,K-P_odwolanie,Akapit z listą5,maz_wyliczenie,opis dzialani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/>
    </w:rPr>
  </w:style>
  <w:style w:type="paragraph" w:customStyle="1" w:styleId="Zwykytekst3">
    <w:name w:val="Zwykły tekst3"/>
    <w:basedOn w:val="Normalny"/>
    <w:pPr>
      <w:tabs>
        <w:tab w:val="left" w:pos="1247"/>
        <w:tab w:val="left" w:pos="1800"/>
      </w:tabs>
      <w:ind w:left="1800" w:hanging="1800"/>
    </w:pPr>
    <w:rPr>
      <w:rFonts w:ascii="Times New Roman" w:hAnsi="Times New Roman" w:cs="Times New Roman"/>
      <w:szCs w:val="20"/>
      <w:lang w:val="x-none"/>
    </w:rPr>
  </w:style>
  <w:style w:type="paragraph" w:customStyle="1" w:styleId="DefaultText1">
    <w:name w:val="Default Text:1"/>
    <w:basedOn w:val="Normalny"/>
    <w:pPr>
      <w:widowControl w:val="0"/>
      <w:autoSpaceDE w:val="0"/>
    </w:pPr>
    <w:rPr>
      <w:rFonts w:ascii="Times New Roman" w:eastAsia="Lucida Sans Unicode" w:hAnsi="Times New Roman" w:cs="Times New Roman"/>
      <w:szCs w:val="20"/>
      <w:lang w:val="en-US"/>
    </w:rPr>
  </w:style>
  <w:style w:type="paragraph" w:customStyle="1" w:styleId="Tekstpodstawowywcity31">
    <w:name w:val="Tekst podstawowy wcięty 31"/>
    <w:basedOn w:val="Normalny"/>
    <w:pPr>
      <w:widowControl w:val="0"/>
      <w:ind w:left="142" w:hanging="142"/>
    </w:pPr>
    <w:rPr>
      <w:rFonts w:ascii="Times New Roman" w:eastAsia="Lucida Sans Unicode" w:hAnsi="Times New Roman" w:cs="Times New Roman"/>
      <w:sz w:val="22"/>
      <w:szCs w:val="20"/>
    </w:rPr>
  </w:style>
  <w:style w:type="paragraph" w:customStyle="1" w:styleId="1">
    <w:name w:val="1."/>
    <w:basedOn w:val="Normalny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22">
    <w:name w:val="Tekst podstawowy wcięty 22"/>
    <w:basedOn w:val="Normalny"/>
    <w:pPr>
      <w:tabs>
        <w:tab w:val="left" w:pos="18900"/>
        <w:tab w:val="left" w:pos="21451"/>
        <w:tab w:val="left" w:pos="21735"/>
        <w:tab w:val="left" w:pos="23578"/>
        <w:tab w:val="left" w:pos="24145"/>
        <w:tab w:val="left" w:pos="25137"/>
        <w:tab w:val="left" w:pos="25420"/>
      </w:tabs>
      <w:ind w:left="6804" w:hanging="6804"/>
    </w:pPr>
    <w:rPr>
      <w:rFonts w:ascii="Verdana" w:hAnsi="Verdana" w:cs="Verdana"/>
      <w:sz w:val="22"/>
      <w:szCs w:val="20"/>
    </w:rPr>
  </w:style>
  <w:style w:type="paragraph" w:customStyle="1" w:styleId="110">
    <w:name w:val="1.10"/>
    <w:basedOn w:val="Normalny"/>
    <w:next w:val="Normalny"/>
    <w:pPr>
      <w:tabs>
        <w:tab w:val="left" w:pos="8961"/>
        <w:tab w:val="left" w:pos="9074"/>
        <w:tab w:val="left" w:pos="9131"/>
        <w:tab w:val="left" w:pos="9187"/>
        <w:tab w:val="left" w:pos="9244"/>
        <w:tab w:val="left" w:pos="9300"/>
        <w:tab w:val="left" w:pos="9357"/>
        <w:tab w:val="left" w:pos="9413"/>
        <w:tab w:val="left" w:pos="9470"/>
        <w:tab w:val="left" w:pos="9526"/>
        <w:tab w:val="left" w:pos="9583"/>
        <w:tab w:val="left" w:pos="9639"/>
        <w:tab w:val="left" w:pos="9696"/>
        <w:tab w:val="left" w:pos="9752"/>
        <w:tab w:val="left" w:pos="9809"/>
        <w:tab w:val="left" w:pos="9865"/>
        <w:tab w:val="left" w:pos="9922"/>
        <w:tab w:val="left" w:pos="9978"/>
        <w:tab w:val="left" w:pos="10035"/>
        <w:tab w:val="left" w:pos="10091"/>
        <w:tab w:val="left" w:pos="10148"/>
        <w:tab w:val="left" w:pos="10204"/>
        <w:tab w:val="left" w:pos="10261"/>
        <w:tab w:val="left" w:pos="10317"/>
        <w:tab w:val="left" w:pos="10374"/>
        <w:tab w:val="left" w:pos="10430"/>
        <w:tab w:val="left" w:pos="10487"/>
        <w:tab w:val="left" w:pos="10543"/>
        <w:tab w:val="left" w:pos="10600"/>
        <w:tab w:val="left" w:pos="10656"/>
        <w:tab w:val="left" w:pos="10713"/>
        <w:tab w:val="left" w:pos="10769"/>
        <w:tab w:val="left" w:pos="10826"/>
        <w:tab w:val="left" w:pos="10882"/>
        <w:tab w:val="left" w:pos="10939"/>
        <w:tab w:val="left" w:pos="10995"/>
        <w:tab w:val="left" w:pos="11052"/>
        <w:tab w:val="left" w:pos="11108"/>
        <w:tab w:val="left" w:pos="11165"/>
        <w:tab w:val="left" w:pos="11221"/>
        <w:tab w:val="left" w:pos="11278"/>
        <w:tab w:val="left" w:pos="11334"/>
        <w:tab w:val="left" w:pos="11391"/>
        <w:tab w:val="left" w:pos="11447"/>
        <w:tab w:val="left" w:pos="11504"/>
        <w:tab w:val="left" w:pos="11617"/>
        <w:tab w:val="left" w:pos="11730"/>
      </w:tabs>
      <w:spacing w:line="258" w:lineRule="atLeast"/>
      <w:ind w:left="510" w:hanging="510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10punkt">
    <w:name w:val="10. punkt"/>
    <w:basedOn w:val="Normalny"/>
    <w:next w:val="Normalny"/>
    <w:pPr>
      <w:snapToGrid w:val="0"/>
      <w:spacing w:line="258" w:lineRule="atLeast"/>
      <w:ind w:left="272" w:hanging="283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komentarza1">
    <w:name w:val="Tekst komentarza1"/>
    <w:basedOn w:val="Normalny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W-NormalnyWeb">
    <w:name w:val="WW-Normalny (Web)"/>
    <w:basedOn w:val="Normalny"/>
    <w:pPr>
      <w:spacing w:before="100" w:after="100"/>
    </w:pPr>
    <w:rPr>
      <w:rFonts w:ascii="Times New Roman" w:hAnsi="Times New Roman" w:cs="Times New Roman"/>
      <w:szCs w:val="20"/>
    </w:rPr>
  </w:style>
  <w:style w:type="paragraph" w:customStyle="1" w:styleId="glowny">
    <w:name w:val="glowny"/>
    <w:basedOn w:val="Stopka"/>
    <w:next w:val="Stopka"/>
    <w:pPr>
      <w:snapToGrid w:val="0"/>
      <w:spacing w:line="258" w:lineRule="atLeast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ascii="Times New Roman" w:eastAsia="Lucida Sans Unicode" w:hAnsi="Times New Roman" w:cs="Times New Roman"/>
      <w:kern w:val="1"/>
    </w:rPr>
  </w:style>
  <w:style w:type="paragraph" w:customStyle="1" w:styleId="Listanumerowana1">
    <w:name w:val="Lista numerowana1"/>
    <w:basedOn w:val="Normalny"/>
    <w:pPr>
      <w:tabs>
        <w:tab w:val="left" w:pos="720"/>
      </w:tabs>
      <w:ind w:left="720" w:hanging="363"/>
    </w:pPr>
    <w:rPr>
      <w:rFonts w:ascii="Times New Roman" w:hAnsi="Times New Roman" w:cs="Times New Roman"/>
      <w:szCs w:val="20"/>
    </w:rPr>
  </w:style>
  <w:style w:type="paragraph" w:customStyle="1" w:styleId="Spider-1">
    <w:name w:val="Spider-1"/>
    <w:basedOn w:val="Listanumerowana1"/>
    <w:pPr>
      <w:tabs>
        <w:tab w:val="clear" w:pos="720"/>
        <w:tab w:val="left" w:pos="340"/>
        <w:tab w:val="left" w:pos="4680"/>
      </w:tabs>
      <w:autoSpaceDE w:val="0"/>
      <w:snapToGrid w:val="0"/>
      <w:ind w:left="340" w:hanging="340"/>
      <w:jc w:val="both"/>
    </w:pPr>
    <w:rPr>
      <w:rFonts w:ascii="Arial" w:hAnsi="Arial" w:cs="Arial"/>
      <w:szCs w:val="22"/>
    </w:rPr>
  </w:style>
  <w:style w:type="paragraph" w:customStyle="1" w:styleId="Tekstpodstawowy22">
    <w:name w:val="Tekst podstawowy 22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wcity23">
    <w:name w:val="Tekst podstawowy wcięty 23"/>
    <w:basedOn w:val="Normalny"/>
    <w:pPr>
      <w:ind w:firstLine="567"/>
      <w:jc w:val="both"/>
    </w:pPr>
    <w:rPr>
      <w:rFonts w:ascii="Times New Roman" w:hAnsi="Times New Roman" w:cs="Times New Roman"/>
      <w:i/>
      <w:szCs w:val="20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eastAsia="Lucida Sans Unicode" w:hAnsi="Courier New" w:cs="Courier New"/>
      <w:kern w:val="1"/>
      <w:sz w:val="20"/>
      <w:szCs w:val="20"/>
    </w:rPr>
  </w:style>
  <w:style w:type="paragraph" w:customStyle="1" w:styleId="Legenda1">
    <w:name w:val="Legenda1"/>
    <w:basedOn w:val="Normalny"/>
    <w:next w:val="Normalny"/>
    <w:pPr>
      <w:jc w:val="center"/>
    </w:pPr>
    <w:rPr>
      <w:rFonts w:ascii="Times New Roman" w:hAnsi="Times New Roman" w:cs="Times New Roman"/>
      <w:b/>
      <w:bCs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pPr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Tekstpodstawowy23">
    <w:name w:val="Tekst podstawowy 23"/>
    <w:basedOn w:val="Normalny"/>
    <w:pPr>
      <w:widowControl w:val="0"/>
      <w:overflowPunct w:val="0"/>
      <w:autoSpaceDE w:val="0"/>
      <w:ind w:left="993" w:hanging="426"/>
      <w:textAlignment w:val="baseline"/>
    </w:pPr>
    <w:rPr>
      <w:rFonts w:eastAsia="Arial"/>
      <w:sz w:val="22"/>
      <w:szCs w:val="22"/>
    </w:rPr>
  </w:style>
  <w:style w:type="paragraph" w:customStyle="1" w:styleId="WW-Lista2">
    <w:name w:val="WW-Lista 2"/>
    <w:basedOn w:val="Normalny"/>
    <w:pPr>
      <w:numPr>
        <w:numId w:val="6"/>
      </w:num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Tekstpodstawowy24">
    <w:name w:val="Tekst podstawowy 24"/>
    <w:basedOn w:val="Normalny"/>
    <w:pPr>
      <w:spacing w:after="120" w:line="480" w:lineRule="auto"/>
    </w:pPr>
  </w:style>
  <w:style w:type="paragraph" w:customStyle="1" w:styleId="pub">
    <w:name w:val="pub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ivpoint">
    <w:name w:val="div.point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ivparagraph">
    <w:name w:val="div.paragraph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omylnie">
    <w:name w:val="Domyślnie"/>
    <w:pPr>
      <w:widowControl w:val="0"/>
      <w:tabs>
        <w:tab w:val="left" w:pos="708"/>
      </w:tabs>
      <w:suppressAutoHyphens/>
      <w:spacing w:after="200" w:line="276" w:lineRule="auto"/>
    </w:pPr>
    <w:rPr>
      <w:rFonts w:ascii="Arial" w:hAnsi="Arial" w:cs="Arial"/>
      <w:sz w:val="24"/>
      <w:szCs w:val="24"/>
      <w:lang w:eastAsia="zh-CN"/>
    </w:rPr>
  </w:style>
  <w:style w:type="paragraph" w:customStyle="1" w:styleId="WW-Tretekstu">
    <w:name w:val="WW-Treść tekstu"/>
    <w:basedOn w:val="Domylnie"/>
    <w:pPr>
      <w:spacing w:after="120"/>
    </w:pPr>
  </w:style>
  <w:style w:type="paragraph" w:customStyle="1" w:styleId="Zwykytekst2">
    <w:name w:val="Zwykły tekst2"/>
    <w:basedOn w:val="Domylnie"/>
    <w:pPr>
      <w:tabs>
        <w:tab w:val="left" w:pos="19247"/>
        <w:tab w:val="left" w:pos="19800"/>
      </w:tabs>
      <w:ind w:left="1800" w:hanging="1800"/>
    </w:pPr>
    <w:rPr>
      <w:rFonts w:ascii="Times New Roman" w:hAnsi="Times New Roman" w:cs="Times New Roman"/>
      <w:szCs w:val="20"/>
    </w:rPr>
  </w:style>
  <w:style w:type="paragraph" w:customStyle="1" w:styleId="WW-header">
    <w:name w:val="WW-header"/>
    <w:basedOn w:val="Normalny"/>
    <w:next w:val="Tekstpodstawowy"/>
    <w:pPr>
      <w:widowControl w:val="0"/>
      <w:tabs>
        <w:tab w:val="center" w:pos="4703"/>
        <w:tab w:val="right" w:pos="9406"/>
      </w:tabs>
    </w:pPr>
    <w:rPr>
      <w:rFonts w:ascii="Times New Roman" w:hAnsi="Times New Roman" w:cs="Times New Roman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30">
    <w:name w:val="Tekst podstawowy 23"/>
    <w:basedOn w:val="Normalny"/>
    <w:pPr>
      <w:spacing w:after="120" w:line="480" w:lineRule="auto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blokowy1">
    <w:name w:val="Tekst blokowy1"/>
    <w:basedOn w:val="Normalny"/>
    <w:pPr>
      <w:widowControl w:val="0"/>
    </w:pPr>
    <w:rPr>
      <w:rFonts w:ascii="Times New Roman" w:eastAsia="SimSun" w:hAnsi="Times New Roman" w:cs="Mangal"/>
      <w:kern w:val="1"/>
      <w:lang w:bidi="hi-IN"/>
    </w:rPr>
  </w:style>
  <w:style w:type="paragraph" w:customStyle="1" w:styleId="p">
    <w:name w:val="p"/>
    <w:pPr>
      <w:widowControl w:val="0"/>
      <w:suppressAutoHyphens/>
      <w:autoSpaceDE w:val="0"/>
      <w:spacing w:before="20" w:after="40" w:line="40" w:lineRule="atLeast"/>
      <w:jc w:val="both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w4ustart">
    <w:name w:val="w4ustart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litera">
    <w:name w:val="litera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WW-Tekstpodstawowywcity31">
    <w:name w:val="WW-Tekst podstawowy wcięty 31"/>
    <w:basedOn w:val="Normalny"/>
    <w:pPr>
      <w:ind w:left="-11"/>
    </w:pPr>
    <w:rPr>
      <w:rFonts w:ascii="Times New Roman" w:hAnsi="Times New Roman" w:cs="Times New Roman"/>
      <w:kern w:val="1"/>
      <w:szCs w:val="20"/>
    </w:rPr>
  </w:style>
  <w:style w:type="paragraph" w:customStyle="1" w:styleId="Normal1">
    <w:name w:val="Normal1"/>
    <w:pPr>
      <w:widowControl w:val="0"/>
      <w:suppressAutoHyphens/>
    </w:pPr>
    <w:rPr>
      <w:rFonts w:ascii="Arial" w:eastAsia="Arial Unicode MS" w:hAnsi="Arial" w:cs="Arial"/>
      <w:color w:val="00000A"/>
      <w:sz w:val="24"/>
      <w:szCs w:val="24"/>
      <w:lang w:eastAsia="zh-CN"/>
    </w:rPr>
  </w:style>
  <w:style w:type="paragraph" w:customStyle="1" w:styleId="Normal11">
    <w:name w:val="Normal11"/>
    <w:pPr>
      <w:widowControl w:val="0"/>
      <w:suppressAutoHyphens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western">
    <w:name w:val="western"/>
    <w:basedOn w:val="Normalny"/>
    <w:pPr>
      <w:spacing w:before="100" w:after="119"/>
    </w:pPr>
    <w:rPr>
      <w:rFonts w:eastAsia="Calibri"/>
      <w:color w:val="000000"/>
    </w:rPr>
  </w:style>
  <w:style w:type="paragraph" w:customStyle="1" w:styleId="10">
    <w:name w:val="1"/>
    <w:basedOn w:val="Normalny"/>
  </w:style>
  <w:style w:type="paragraph" w:customStyle="1" w:styleId="spistrescipoziom1">
    <w:name w:val="spis_tresci_poziom_1"/>
    <w:basedOn w:val="Normalny"/>
    <w:pPr>
      <w:numPr>
        <w:numId w:val="4"/>
      </w:numPr>
      <w:spacing w:after="120"/>
      <w:jc w:val="both"/>
    </w:pPr>
    <w:rPr>
      <w:b/>
      <w:sz w:val="20"/>
      <w:szCs w:val="20"/>
    </w:rPr>
  </w:style>
  <w:style w:type="paragraph" w:customStyle="1" w:styleId="spistrescipoziom2">
    <w:name w:val="spis_tresci_poziom_2"/>
    <w:basedOn w:val="Normalny"/>
    <w:pPr>
      <w:tabs>
        <w:tab w:val="num" w:pos="0"/>
      </w:tabs>
      <w:spacing w:after="120"/>
      <w:ind w:left="360" w:hanging="360"/>
      <w:jc w:val="both"/>
    </w:pPr>
    <w:rPr>
      <w:b/>
      <w:sz w:val="20"/>
      <w:szCs w:val="20"/>
      <w:lang w:val="x-none"/>
    </w:rPr>
  </w:style>
  <w:style w:type="paragraph" w:customStyle="1" w:styleId="Tekstpodstawowy25">
    <w:name w:val="Tekst podstawowy 25"/>
    <w:basedOn w:val="Normalny"/>
    <w:pPr>
      <w:spacing w:after="120" w:line="480" w:lineRule="auto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  <w:lang w:val="x-none"/>
    </w:rPr>
  </w:style>
  <w:style w:type="paragraph" w:customStyle="1" w:styleId="Nagweknr2">
    <w:name w:val="Nagłówek nr 2"/>
    <w:basedOn w:val="Nagwek2"/>
    <w:next w:val="Nagwek2"/>
    <w:pPr>
      <w:keepNext w:val="0"/>
      <w:numPr>
        <w:ilvl w:val="0"/>
        <w:numId w:val="3"/>
      </w:numPr>
      <w:tabs>
        <w:tab w:val="left" w:pos="1068"/>
      </w:tabs>
      <w:spacing w:before="120" w:after="120"/>
      <w:ind w:left="1068" w:firstLine="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agweknr3">
    <w:name w:val="Nagłówek nr 3"/>
    <w:basedOn w:val="Nagwek3"/>
    <w:next w:val="Spistreci3"/>
    <w:pPr>
      <w:keepNext w:val="0"/>
      <w:keepLines/>
      <w:numPr>
        <w:ilvl w:val="0"/>
        <w:numId w:val="8"/>
      </w:numPr>
      <w:tabs>
        <w:tab w:val="clear" w:pos="1620"/>
        <w:tab w:val="clear" w:pos="2160"/>
        <w:tab w:val="left" w:pos="1758"/>
      </w:tabs>
      <w:spacing w:before="120" w:after="120"/>
      <w:ind w:left="794" w:hanging="454"/>
      <w:jc w:val="both"/>
      <w:textAlignment w:val="baseline"/>
    </w:pPr>
    <w:rPr>
      <w:rFonts w:ascii="Times New Roman" w:eastAsia="SimSun" w:hAnsi="Times New Roman" w:cs="Times New Roman"/>
      <w:b w:val="0"/>
      <w:color w:val="auto"/>
      <w:kern w:val="1"/>
      <w:sz w:val="24"/>
      <w:szCs w:val="24"/>
      <w:lang w:bidi="hi-IN"/>
    </w:rPr>
  </w:style>
  <w:style w:type="paragraph" w:customStyle="1" w:styleId="N-Lista">
    <w:name w:val="N-Lista"/>
    <w:basedOn w:val="Normalny"/>
    <w:next w:val="Normalny"/>
    <w:pPr>
      <w:numPr>
        <w:numId w:val="5"/>
      </w:numPr>
      <w:ind w:left="1020" w:hanging="340"/>
      <w:jc w:val="both"/>
      <w:textAlignment w:val="baseline"/>
    </w:pPr>
    <w:rPr>
      <w:rFonts w:ascii="Times New Roman" w:hAnsi="Times New Roman" w:cs="Times New Roman"/>
    </w:rPr>
  </w:style>
  <w:style w:type="paragraph" w:customStyle="1" w:styleId="N-Lista2">
    <w:name w:val="N-Lista2"/>
    <w:basedOn w:val="N-Lista"/>
    <w:next w:val="N-Lista"/>
    <w:pPr>
      <w:numPr>
        <w:numId w:val="2"/>
      </w:numPr>
      <w:spacing w:after="120"/>
    </w:pPr>
  </w:style>
  <w:style w:type="paragraph" w:customStyle="1" w:styleId="U-11">
    <w:name w:val="U - 1.1"/>
    <w:basedOn w:val="Normalny"/>
    <w:pPr>
      <w:numPr>
        <w:numId w:val="7"/>
      </w:numPr>
      <w:spacing w:before="120" w:after="120"/>
      <w:ind w:left="794" w:hanging="454"/>
      <w:jc w:val="both"/>
    </w:pPr>
    <w:rPr>
      <w:rFonts w:ascii="Times New Roman" w:hAnsi="Times New Roman" w:cs="Times New Roman"/>
      <w:color w:val="000000"/>
      <w:lang w:val="x-none"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rozdzia">
    <w:name w:val="rozdział"/>
    <w:basedOn w:val="Normalny"/>
    <w:pPr>
      <w:tabs>
        <w:tab w:val="left" w:pos="0"/>
      </w:tabs>
      <w:spacing w:after="160" w:line="360" w:lineRule="auto"/>
      <w:ind w:left="720" w:hanging="360"/>
    </w:pPr>
    <w:rPr>
      <w:rFonts w:ascii="Calibri" w:hAnsi="Calibri" w:cs="Calibri"/>
      <w:b/>
      <w:bCs/>
      <w:caps/>
      <w:sz w:val="28"/>
      <w:szCs w:val="28"/>
    </w:rPr>
  </w:style>
  <w:style w:type="paragraph" w:customStyle="1" w:styleId="CharChar1CharChar">
    <w:name w:val="Char Char1 Char Char"/>
    <w:basedOn w:val="Normalny"/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27">
    <w:name w:val="Tekst podstawowy 27"/>
    <w:basedOn w:val="Normalny"/>
    <w:pPr>
      <w:suppressAutoHyphens w:val="0"/>
      <w:spacing w:after="120" w:line="480" w:lineRule="auto"/>
    </w:pPr>
  </w:style>
  <w:style w:type="paragraph" w:customStyle="1" w:styleId="Listapunktowana21">
    <w:name w:val="Lista punktowana 21"/>
    <w:basedOn w:val="Normalny"/>
    <w:pPr>
      <w:ind w:left="566" w:hanging="283"/>
      <w:contextualSpacing/>
    </w:pPr>
  </w:style>
  <w:style w:type="paragraph" w:customStyle="1" w:styleId="w5pktart">
    <w:name w:val="w5pktart"/>
    <w:basedOn w:val="Normalny"/>
    <w:pPr>
      <w:suppressAutoHyphens w:val="0"/>
      <w:spacing w:before="280" w:after="280"/>
    </w:pPr>
    <w:rPr>
      <w:rFonts w:ascii="Times New Roman" w:hAnsi="Times New Roman" w:cs="Times New Roman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Poprawka">
    <w:name w:val="Revision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customStyle="1" w:styleId="Zwykytekst4">
    <w:name w:val="Zwykły tekst4"/>
    <w:basedOn w:val="Normalny"/>
    <w:pPr>
      <w:tabs>
        <w:tab w:val="left" w:pos="1247"/>
        <w:tab w:val="left" w:pos="1800"/>
      </w:tabs>
      <w:suppressAutoHyphens w:val="0"/>
      <w:ind w:left="1800" w:hanging="1800"/>
    </w:pPr>
    <w:rPr>
      <w:rFonts w:ascii="Times New Roman" w:hAnsi="Times New Roman" w:cs="Times New Roman"/>
      <w:szCs w:val="20"/>
    </w:rPr>
  </w:style>
  <w:style w:type="character" w:styleId="Odwoaniedokomentarza">
    <w:name w:val="annotation reference"/>
    <w:uiPriority w:val="99"/>
    <w:semiHidden/>
    <w:unhideWhenUsed/>
    <w:rsid w:val="0077028A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77028A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rsid w:val="0077028A"/>
    <w:rPr>
      <w:rFonts w:ascii="Arial" w:hAnsi="Arial" w:cs="Arial"/>
      <w:lang w:eastAsia="zh-CN"/>
    </w:rPr>
  </w:style>
  <w:style w:type="paragraph" w:styleId="Tekstpodstawowy2">
    <w:name w:val="Body Text 2"/>
    <w:basedOn w:val="Normalny"/>
    <w:link w:val="Tekstpodstawowy2Znak2"/>
    <w:uiPriority w:val="99"/>
    <w:semiHidden/>
    <w:unhideWhenUsed/>
    <w:rsid w:val="00402E91"/>
    <w:pPr>
      <w:spacing w:after="120" w:line="480" w:lineRule="auto"/>
    </w:pPr>
  </w:style>
  <w:style w:type="character" w:customStyle="1" w:styleId="Tekstpodstawowy2Znak2">
    <w:name w:val="Tekst podstawowy 2 Znak2"/>
    <w:link w:val="Tekstpodstawowy2"/>
    <w:uiPriority w:val="99"/>
    <w:semiHidden/>
    <w:rsid w:val="00402E91"/>
    <w:rPr>
      <w:rFonts w:ascii="Arial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7278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Znak1,Nagłówek strony1 Znak1,Nagłówek strony11 Znak1"/>
    <w:link w:val="Nagwek"/>
    <w:rsid w:val="009D74F2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6E136F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pl-PL"/>
    </w:rPr>
  </w:style>
  <w:style w:type="character" w:customStyle="1" w:styleId="pktZnak">
    <w:name w:val="pkt Znak"/>
    <w:link w:val="pkt"/>
    <w:locked/>
    <w:rsid w:val="002653E2"/>
    <w:rPr>
      <w:sz w:val="24"/>
      <w:lang w:eastAsia="zh-CN"/>
    </w:rPr>
  </w:style>
  <w:style w:type="character" w:styleId="Odwoanieprzypisudolnego">
    <w:name w:val="footnote reference"/>
    <w:uiPriority w:val="99"/>
    <w:rsid w:val="00B132D1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EFCC-ACFD-4C9E-B5A5-330E8259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gosiamaj</dc:creator>
  <cp:keywords/>
  <cp:lastModifiedBy>Marta Gaik</cp:lastModifiedBy>
  <cp:revision>3</cp:revision>
  <cp:lastPrinted>2022-04-21T09:04:00Z</cp:lastPrinted>
  <dcterms:created xsi:type="dcterms:W3CDTF">2025-11-17T16:37:00Z</dcterms:created>
  <dcterms:modified xsi:type="dcterms:W3CDTF">2025-11-20T12:29:00Z</dcterms:modified>
</cp:coreProperties>
</file>